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BAF8679" w14:textId="77777777" w:rsidR="007F7321" w:rsidRDefault="007F7321" w:rsidP="00B43EA1">
      <w:pPr>
        <w:spacing w:line="260" w:lineRule="exact"/>
        <w:jc w:val="center"/>
        <w:rPr>
          <w:rFonts w:ascii="Arial" w:hAnsi="Arial" w:cs="Arial"/>
          <w:b/>
          <w:sz w:val="22"/>
          <w:szCs w:val="22"/>
        </w:rPr>
      </w:pPr>
    </w:p>
    <w:p w14:paraId="027FF487" w14:textId="77777777" w:rsidR="006D41D5" w:rsidRPr="00817C93" w:rsidRDefault="0072783D" w:rsidP="00B43EA1">
      <w:pPr>
        <w:spacing w:line="260" w:lineRule="exact"/>
        <w:jc w:val="center"/>
        <w:rPr>
          <w:rFonts w:ascii="Arial" w:hAnsi="Arial" w:cs="Arial"/>
          <w:b/>
          <w:sz w:val="22"/>
          <w:szCs w:val="22"/>
        </w:rPr>
      </w:pPr>
      <w:r w:rsidRPr="00817C93">
        <w:rPr>
          <w:rFonts w:ascii="Arial" w:hAnsi="Arial" w:cs="Arial"/>
          <w:b/>
          <w:sz w:val="22"/>
          <w:szCs w:val="22"/>
        </w:rPr>
        <w:t xml:space="preserve">UMOWA </w:t>
      </w:r>
      <w:r w:rsidR="006D41D5" w:rsidRPr="00817C93">
        <w:rPr>
          <w:rFonts w:ascii="Arial" w:hAnsi="Arial" w:cs="Arial"/>
          <w:b/>
          <w:sz w:val="22"/>
          <w:szCs w:val="22"/>
        </w:rPr>
        <w:t>O ŚWIADCZENIE USŁUG PRZEŁADUNKOWO-MANIPULACYJNYCH</w:t>
      </w:r>
    </w:p>
    <w:p w14:paraId="01D48C27" w14:textId="77777777" w:rsidR="00227743" w:rsidRPr="00817C93" w:rsidRDefault="00227743" w:rsidP="00B43EA1">
      <w:pPr>
        <w:spacing w:line="260" w:lineRule="exact"/>
        <w:jc w:val="both"/>
        <w:rPr>
          <w:rFonts w:ascii="Arial" w:hAnsi="Arial" w:cs="Arial"/>
          <w:sz w:val="22"/>
          <w:szCs w:val="22"/>
        </w:rPr>
      </w:pPr>
    </w:p>
    <w:p w14:paraId="521174FC" w14:textId="5AB79364" w:rsidR="0072783D" w:rsidRPr="00817C93" w:rsidRDefault="0072783D" w:rsidP="00B43EA1">
      <w:pPr>
        <w:spacing w:line="260" w:lineRule="exact"/>
        <w:jc w:val="both"/>
        <w:rPr>
          <w:rFonts w:ascii="Arial" w:hAnsi="Arial" w:cs="Arial"/>
          <w:sz w:val="22"/>
          <w:szCs w:val="22"/>
        </w:rPr>
      </w:pPr>
      <w:r w:rsidRPr="00817C93">
        <w:rPr>
          <w:rFonts w:ascii="Arial" w:hAnsi="Arial" w:cs="Arial"/>
          <w:sz w:val="22"/>
          <w:szCs w:val="22"/>
        </w:rPr>
        <w:t xml:space="preserve">zawarta w Kołobrzegu w dniu </w:t>
      </w:r>
      <w:r w:rsidR="00C63D08" w:rsidRPr="00817C93">
        <w:rPr>
          <w:rFonts w:ascii="Arial" w:hAnsi="Arial" w:cs="Arial"/>
          <w:sz w:val="22"/>
          <w:szCs w:val="22"/>
        </w:rPr>
        <w:t>………………….</w:t>
      </w:r>
      <w:r w:rsidR="003802CB" w:rsidRPr="00817C93">
        <w:rPr>
          <w:rFonts w:ascii="Arial" w:hAnsi="Arial" w:cs="Arial"/>
          <w:sz w:val="22"/>
          <w:szCs w:val="22"/>
        </w:rPr>
        <w:t xml:space="preserve">  </w:t>
      </w:r>
      <w:r w:rsidRPr="00817C93">
        <w:rPr>
          <w:rFonts w:ascii="Arial" w:hAnsi="Arial" w:cs="Arial"/>
          <w:sz w:val="22"/>
          <w:szCs w:val="22"/>
        </w:rPr>
        <w:t>r. pomiędzy:</w:t>
      </w:r>
    </w:p>
    <w:p w14:paraId="02C1B698" w14:textId="77777777" w:rsidR="0072783D" w:rsidRPr="00817C93" w:rsidRDefault="0072783D" w:rsidP="00B43EA1">
      <w:pPr>
        <w:spacing w:line="260" w:lineRule="exact"/>
        <w:jc w:val="both"/>
        <w:rPr>
          <w:rFonts w:ascii="Arial" w:hAnsi="Arial" w:cs="Arial"/>
          <w:sz w:val="22"/>
          <w:szCs w:val="22"/>
        </w:rPr>
      </w:pPr>
    </w:p>
    <w:p w14:paraId="5C86A941" w14:textId="54CC4116" w:rsidR="0072783D" w:rsidRPr="00817C93" w:rsidRDefault="0072783D" w:rsidP="00B43EA1">
      <w:pPr>
        <w:spacing w:line="260" w:lineRule="exact"/>
        <w:jc w:val="both"/>
        <w:rPr>
          <w:rFonts w:ascii="Arial" w:hAnsi="Arial" w:cs="Arial"/>
          <w:sz w:val="22"/>
          <w:szCs w:val="22"/>
        </w:rPr>
      </w:pPr>
      <w:r w:rsidRPr="00817C93">
        <w:rPr>
          <w:rFonts w:ascii="Arial" w:hAnsi="Arial" w:cs="Arial"/>
          <w:b/>
          <w:sz w:val="22"/>
          <w:szCs w:val="22"/>
        </w:rPr>
        <w:t xml:space="preserve">Zarządem Portu Morskiego Kołobrzeg Spółka z ograniczoną odpowiedzialnością </w:t>
      </w:r>
      <w:r w:rsidRPr="00817C93">
        <w:rPr>
          <w:rFonts w:ascii="Arial" w:hAnsi="Arial" w:cs="Arial"/>
          <w:sz w:val="22"/>
          <w:szCs w:val="22"/>
        </w:rPr>
        <w:t xml:space="preserve">z siedzibą w Kołobrzegu, ul. </w:t>
      </w:r>
      <w:r w:rsidR="00A81506" w:rsidRPr="00817C93">
        <w:rPr>
          <w:rFonts w:ascii="Arial" w:hAnsi="Arial" w:cs="Arial"/>
          <w:sz w:val="22"/>
          <w:szCs w:val="22"/>
        </w:rPr>
        <w:t>Portowa 41</w:t>
      </w:r>
      <w:r w:rsidRPr="00817C93">
        <w:rPr>
          <w:rFonts w:ascii="Arial" w:hAnsi="Arial" w:cs="Arial"/>
          <w:sz w:val="22"/>
          <w:szCs w:val="22"/>
        </w:rPr>
        <w:t>, 78-100 Kołobrzeg, wpisaną do rejestru przedsiębiorców prowadzonego przez Sąd Rejonowy w Koszalinie, IX Wydział Gospodarczy Krajowego Re</w:t>
      </w:r>
      <w:r w:rsidR="009932D4" w:rsidRPr="00817C93">
        <w:rPr>
          <w:rFonts w:ascii="Arial" w:hAnsi="Arial" w:cs="Arial"/>
          <w:sz w:val="22"/>
          <w:szCs w:val="22"/>
        </w:rPr>
        <w:t>jestru Sądowego pod numerem KRS 0000157554, NIP 671-16-02-794, REGON</w:t>
      </w:r>
      <w:r w:rsidRPr="00817C93">
        <w:rPr>
          <w:rFonts w:ascii="Arial" w:hAnsi="Arial" w:cs="Arial"/>
          <w:sz w:val="22"/>
          <w:szCs w:val="22"/>
        </w:rPr>
        <w:t xml:space="preserve"> 331046773, kapitał zakładowy </w:t>
      </w:r>
      <w:r w:rsidR="000C361C" w:rsidRPr="00817C93">
        <w:rPr>
          <w:rFonts w:ascii="Arial" w:hAnsi="Arial" w:cs="Arial"/>
          <w:sz w:val="22"/>
          <w:szCs w:val="22"/>
        </w:rPr>
        <w:t>3</w:t>
      </w:r>
      <w:r w:rsidR="00C63D08" w:rsidRPr="00817C93">
        <w:rPr>
          <w:rFonts w:ascii="Arial" w:hAnsi="Arial" w:cs="Arial"/>
          <w:sz w:val="22"/>
          <w:szCs w:val="22"/>
        </w:rPr>
        <w:t>4</w:t>
      </w:r>
      <w:r w:rsidR="008E0CED" w:rsidRPr="00817C93">
        <w:rPr>
          <w:rFonts w:ascii="Arial" w:hAnsi="Arial" w:cs="Arial"/>
          <w:sz w:val="22"/>
          <w:szCs w:val="22"/>
        </w:rPr>
        <w:t>.</w:t>
      </w:r>
      <w:r w:rsidR="00C63D08" w:rsidRPr="00817C93">
        <w:rPr>
          <w:rFonts w:ascii="Arial" w:hAnsi="Arial" w:cs="Arial"/>
          <w:sz w:val="22"/>
          <w:szCs w:val="22"/>
        </w:rPr>
        <w:t>149</w:t>
      </w:r>
      <w:r w:rsidR="008E0CED" w:rsidRPr="00817C93">
        <w:rPr>
          <w:rFonts w:ascii="Arial" w:hAnsi="Arial" w:cs="Arial"/>
          <w:sz w:val="22"/>
          <w:szCs w:val="22"/>
        </w:rPr>
        <w:t>.000,</w:t>
      </w:r>
      <w:r w:rsidRPr="00817C93">
        <w:rPr>
          <w:rFonts w:ascii="Arial" w:hAnsi="Arial" w:cs="Arial"/>
          <w:sz w:val="22"/>
          <w:szCs w:val="22"/>
        </w:rPr>
        <w:t xml:space="preserve">00 PLN, reprezentowaną przez: </w:t>
      </w:r>
    </w:p>
    <w:p w14:paraId="3517F9C2" w14:textId="77777777" w:rsidR="0072783D" w:rsidRPr="00817C93" w:rsidRDefault="00A81506" w:rsidP="00B43EA1">
      <w:pPr>
        <w:spacing w:line="260" w:lineRule="exact"/>
        <w:ind w:left="708"/>
        <w:rPr>
          <w:rFonts w:ascii="Arial" w:hAnsi="Arial" w:cs="Arial"/>
          <w:sz w:val="22"/>
          <w:szCs w:val="22"/>
        </w:rPr>
      </w:pPr>
      <w:r w:rsidRPr="00817C93">
        <w:rPr>
          <w:rFonts w:ascii="Arial" w:hAnsi="Arial" w:cs="Arial"/>
          <w:sz w:val="22"/>
          <w:szCs w:val="22"/>
        </w:rPr>
        <w:t xml:space="preserve">Artura </w:t>
      </w:r>
      <w:proofErr w:type="spellStart"/>
      <w:r w:rsidRPr="00817C93">
        <w:rPr>
          <w:rFonts w:ascii="Arial" w:hAnsi="Arial" w:cs="Arial"/>
          <w:sz w:val="22"/>
          <w:szCs w:val="22"/>
        </w:rPr>
        <w:t>Lijewskiego</w:t>
      </w:r>
      <w:proofErr w:type="spellEnd"/>
      <w:r w:rsidR="0072783D" w:rsidRPr="00817C93">
        <w:rPr>
          <w:rFonts w:ascii="Arial" w:hAnsi="Arial" w:cs="Arial"/>
          <w:sz w:val="22"/>
          <w:szCs w:val="22"/>
        </w:rPr>
        <w:tab/>
        <w:t>– Prezesa Zarządu</w:t>
      </w:r>
    </w:p>
    <w:p w14:paraId="73D55B78" w14:textId="77777777" w:rsidR="0072783D" w:rsidRPr="00817C93" w:rsidRDefault="0072783D" w:rsidP="00B43EA1">
      <w:pPr>
        <w:spacing w:line="260" w:lineRule="exact"/>
        <w:rPr>
          <w:rFonts w:ascii="Arial" w:hAnsi="Arial" w:cs="Arial"/>
          <w:sz w:val="22"/>
          <w:szCs w:val="22"/>
        </w:rPr>
      </w:pPr>
      <w:r w:rsidRPr="00817C93">
        <w:rPr>
          <w:rFonts w:ascii="Arial" w:hAnsi="Arial" w:cs="Arial"/>
          <w:sz w:val="22"/>
          <w:szCs w:val="22"/>
        </w:rPr>
        <w:t>zwaną dalej „</w:t>
      </w:r>
      <w:r w:rsidR="006D41D5" w:rsidRPr="00817C93">
        <w:rPr>
          <w:rFonts w:ascii="Arial" w:hAnsi="Arial" w:cs="Arial"/>
          <w:b/>
          <w:sz w:val="22"/>
          <w:szCs w:val="22"/>
        </w:rPr>
        <w:t>Zleceniodawca</w:t>
      </w:r>
      <w:r w:rsidRPr="00817C93">
        <w:rPr>
          <w:rFonts w:ascii="Arial" w:hAnsi="Arial" w:cs="Arial"/>
          <w:sz w:val="22"/>
          <w:szCs w:val="22"/>
        </w:rPr>
        <w:t>”</w:t>
      </w:r>
    </w:p>
    <w:p w14:paraId="5B22FC2F" w14:textId="77777777" w:rsidR="0072783D" w:rsidRPr="00817C93" w:rsidRDefault="0072783D" w:rsidP="00B43EA1">
      <w:pPr>
        <w:spacing w:line="260" w:lineRule="exact"/>
        <w:rPr>
          <w:rFonts w:ascii="Arial" w:hAnsi="Arial" w:cs="Arial"/>
          <w:sz w:val="22"/>
          <w:szCs w:val="22"/>
        </w:rPr>
      </w:pPr>
      <w:r w:rsidRPr="00817C93">
        <w:rPr>
          <w:rFonts w:ascii="Arial" w:hAnsi="Arial" w:cs="Arial"/>
          <w:sz w:val="22"/>
          <w:szCs w:val="22"/>
        </w:rPr>
        <w:t>a</w:t>
      </w:r>
    </w:p>
    <w:p w14:paraId="714EBA0B" w14:textId="12AC7F7F" w:rsidR="00FD5D00" w:rsidRPr="00817C93" w:rsidRDefault="00C63D08" w:rsidP="00B43EA1">
      <w:pPr>
        <w:spacing w:line="260" w:lineRule="exact"/>
        <w:jc w:val="both"/>
        <w:rPr>
          <w:rFonts w:ascii="Arial" w:hAnsi="Arial" w:cs="Arial"/>
          <w:bCs/>
          <w:sz w:val="22"/>
          <w:szCs w:val="22"/>
        </w:rPr>
      </w:pPr>
      <w:r w:rsidRPr="00817C93">
        <w:rPr>
          <w:rFonts w:ascii="Arial" w:hAnsi="Arial" w:cs="Arial"/>
          <w:b/>
          <w:bCs/>
          <w:sz w:val="22"/>
          <w:szCs w:val="22"/>
        </w:rPr>
        <w:t>……………………………………………………………………………………………………………………………………………………………………………………………………………………………</w:t>
      </w:r>
      <w:r w:rsidR="00FD5D00" w:rsidRPr="00817C93">
        <w:rPr>
          <w:rFonts w:ascii="Arial" w:hAnsi="Arial" w:cs="Arial"/>
          <w:bCs/>
          <w:sz w:val="22"/>
          <w:szCs w:val="22"/>
        </w:rPr>
        <w:t xml:space="preserve">, </w:t>
      </w:r>
    </w:p>
    <w:p w14:paraId="7444264A" w14:textId="77777777" w:rsidR="0072783D" w:rsidRPr="00817C93" w:rsidRDefault="008E0CED" w:rsidP="00B43EA1">
      <w:pPr>
        <w:spacing w:line="260" w:lineRule="exact"/>
        <w:jc w:val="both"/>
        <w:rPr>
          <w:rFonts w:ascii="Arial" w:hAnsi="Arial" w:cs="Arial"/>
          <w:b/>
          <w:sz w:val="22"/>
          <w:szCs w:val="22"/>
        </w:rPr>
      </w:pPr>
      <w:r w:rsidRPr="00817C93">
        <w:rPr>
          <w:rFonts w:ascii="Arial" w:hAnsi="Arial" w:cs="Arial"/>
          <w:sz w:val="22"/>
          <w:szCs w:val="22"/>
        </w:rPr>
        <w:t>zwanym</w:t>
      </w:r>
      <w:r w:rsidR="00FD5D00" w:rsidRPr="00817C93">
        <w:rPr>
          <w:rFonts w:ascii="Arial" w:hAnsi="Arial" w:cs="Arial"/>
          <w:sz w:val="22"/>
          <w:szCs w:val="22"/>
        </w:rPr>
        <w:t>i</w:t>
      </w:r>
      <w:r w:rsidR="0072783D" w:rsidRPr="00817C93">
        <w:rPr>
          <w:rFonts w:ascii="Arial" w:hAnsi="Arial" w:cs="Arial"/>
          <w:sz w:val="22"/>
          <w:szCs w:val="22"/>
        </w:rPr>
        <w:t xml:space="preserve"> dalej </w:t>
      </w:r>
      <w:r w:rsidRPr="00817C93">
        <w:rPr>
          <w:rFonts w:ascii="Arial" w:hAnsi="Arial" w:cs="Arial"/>
          <w:b/>
          <w:sz w:val="22"/>
          <w:szCs w:val="22"/>
        </w:rPr>
        <w:t>„</w:t>
      </w:r>
      <w:r w:rsidR="006D41D5" w:rsidRPr="00817C93">
        <w:rPr>
          <w:rFonts w:ascii="Arial" w:hAnsi="Arial" w:cs="Arial"/>
          <w:b/>
          <w:sz w:val="22"/>
          <w:szCs w:val="22"/>
        </w:rPr>
        <w:t>Zleceniobiorca</w:t>
      </w:r>
      <w:r w:rsidR="0072783D" w:rsidRPr="00817C93">
        <w:rPr>
          <w:rFonts w:ascii="Arial" w:hAnsi="Arial" w:cs="Arial"/>
          <w:b/>
          <w:sz w:val="22"/>
          <w:szCs w:val="22"/>
        </w:rPr>
        <w:t>”</w:t>
      </w:r>
    </w:p>
    <w:p w14:paraId="757DCD1B" w14:textId="77777777" w:rsidR="00F1335E" w:rsidRPr="00817C93" w:rsidRDefault="00F1335E" w:rsidP="00B43EA1">
      <w:pPr>
        <w:spacing w:line="260" w:lineRule="exact"/>
        <w:jc w:val="both"/>
        <w:rPr>
          <w:rFonts w:ascii="Arial" w:hAnsi="Arial" w:cs="Arial"/>
          <w:sz w:val="22"/>
          <w:szCs w:val="22"/>
        </w:rPr>
      </w:pPr>
    </w:p>
    <w:p w14:paraId="7632781F" w14:textId="77777777" w:rsidR="0072783D" w:rsidRPr="00817C93" w:rsidRDefault="0072783D" w:rsidP="00B43EA1">
      <w:pPr>
        <w:spacing w:line="260" w:lineRule="exact"/>
        <w:jc w:val="center"/>
        <w:rPr>
          <w:rFonts w:ascii="Arial" w:hAnsi="Arial" w:cs="Arial"/>
          <w:b/>
          <w:sz w:val="22"/>
          <w:szCs w:val="22"/>
        </w:rPr>
      </w:pPr>
      <w:r w:rsidRPr="00817C93">
        <w:rPr>
          <w:rFonts w:ascii="Arial" w:hAnsi="Arial" w:cs="Arial"/>
          <w:b/>
          <w:sz w:val="22"/>
          <w:szCs w:val="22"/>
        </w:rPr>
        <w:t>§ 1</w:t>
      </w:r>
      <w:r w:rsidR="0074571D" w:rsidRPr="00817C93">
        <w:rPr>
          <w:rFonts w:ascii="Arial" w:hAnsi="Arial" w:cs="Arial"/>
          <w:b/>
          <w:sz w:val="22"/>
          <w:szCs w:val="22"/>
        </w:rPr>
        <w:t xml:space="preserve"> </w:t>
      </w:r>
      <w:r w:rsidR="001E110C" w:rsidRPr="00817C93">
        <w:rPr>
          <w:rFonts w:ascii="Arial" w:hAnsi="Arial" w:cs="Arial"/>
          <w:b/>
          <w:sz w:val="22"/>
          <w:szCs w:val="22"/>
        </w:rPr>
        <w:t>[</w:t>
      </w:r>
      <w:r w:rsidR="0074571D" w:rsidRPr="00817C93">
        <w:rPr>
          <w:rFonts w:ascii="Arial" w:hAnsi="Arial" w:cs="Arial"/>
          <w:b/>
          <w:sz w:val="22"/>
          <w:szCs w:val="22"/>
        </w:rPr>
        <w:t>Przedmiot umowy</w:t>
      </w:r>
      <w:r w:rsidR="001E110C" w:rsidRPr="00817C93">
        <w:rPr>
          <w:rFonts w:ascii="Arial" w:hAnsi="Arial" w:cs="Arial"/>
          <w:b/>
          <w:sz w:val="22"/>
          <w:szCs w:val="22"/>
        </w:rPr>
        <w:t>]</w:t>
      </w:r>
    </w:p>
    <w:p w14:paraId="09372C16" w14:textId="3CEA265B" w:rsidR="006D41D5" w:rsidRPr="00817C93" w:rsidRDefault="008E0CED" w:rsidP="00B43EA1">
      <w:pPr>
        <w:pStyle w:val="Akapitzlist"/>
        <w:numPr>
          <w:ilvl w:val="0"/>
          <w:numId w:val="50"/>
        </w:numPr>
        <w:suppressAutoHyphens w:val="0"/>
        <w:spacing w:line="260" w:lineRule="exact"/>
        <w:ind w:left="426" w:hanging="426"/>
        <w:contextualSpacing/>
        <w:jc w:val="both"/>
        <w:rPr>
          <w:rFonts w:ascii="Arial" w:hAnsi="Arial" w:cs="Arial"/>
          <w:sz w:val="22"/>
          <w:szCs w:val="22"/>
          <w:lang w:eastAsia="pl-PL"/>
        </w:rPr>
      </w:pPr>
      <w:r w:rsidRPr="00817C93">
        <w:rPr>
          <w:rFonts w:ascii="Arial" w:hAnsi="Arial" w:cs="Arial"/>
          <w:sz w:val="22"/>
          <w:szCs w:val="22"/>
          <w:lang w:eastAsia="pl-PL"/>
        </w:rPr>
        <w:t xml:space="preserve">Przedmiotem </w:t>
      </w:r>
      <w:r w:rsidR="00ED16D5" w:rsidRPr="00817C93">
        <w:rPr>
          <w:rFonts w:ascii="Arial" w:hAnsi="Arial" w:cs="Arial"/>
          <w:sz w:val="22"/>
          <w:szCs w:val="22"/>
          <w:lang w:eastAsia="pl-PL"/>
        </w:rPr>
        <w:t xml:space="preserve">niniejszej </w:t>
      </w:r>
      <w:r w:rsidRPr="00817C93">
        <w:rPr>
          <w:rFonts w:ascii="Arial" w:hAnsi="Arial" w:cs="Arial"/>
          <w:sz w:val="22"/>
          <w:szCs w:val="22"/>
          <w:lang w:eastAsia="pl-PL"/>
        </w:rPr>
        <w:t xml:space="preserve">umowy jest </w:t>
      </w:r>
      <w:r w:rsidR="006D41D5" w:rsidRPr="00817C93">
        <w:rPr>
          <w:rFonts w:ascii="Arial" w:hAnsi="Arial" w:cs="Arial"/>
          <w:sz w:val="22"/>
          <w:szCs w:val="22"/>
          <w:lang w:eastAsia="pl-PL"/>
        </w:rPr>
        <w:t xml:space="preserve">świadczenie </w:t>
      </w:r>
      <w:r w:rsidR="005E1B3A" w:rsidRPr="00817C93">
        <w:rPr>
          <w:rFonts w:ascii="Arial" w:hAnsi="Arial" w:cs="Arial"/>
          <w:sz w:val="22"/>
          <w:szCs w:val="22"/>
          <w:lang w:eastAsia="pl-PL"/>
        </w:rPr>
        <w:t xml:space="preserve">przez Zleceniobiorcę </w:t>
      </w:r>
      <w:r w:rsidR="006D41D5" w:rsidRPr="00817C93">
        <w:rPr>
          <w:rFonts w:ascii="Arial" w:hAnsi="Arial" w:cs="Arial"/>
          <w:sz w:val="22"/>
          <w:szCs w:val="22"/>
          <w:lang w:eastAsia="pl-PL"/>
        </w:rPr>
        <w:t xml:space="preserve">usług przeładunkowych </w:t>
      </w:r>
      <w:r w:rsidR="00C251B3" w:rsidRPr="00817C93">
        <w:rPr>
          <w:rFonts w:ascii="Arial" w:hAnsi="Arial" w:cs="Arial"/>
          <w:sz w:val="22"/>
          <w:szCs w:val="22"/>
          <w:lang w:eastAsia="pl-PL"/>
        </w:rPr>
        <w:t xml:space="preserve">(załadunku </w:t>
      </w:r>
      <w:r w:rsidR="00D007CF" w:rsidRPr="00817C93">
        <w:rPr>
          <w:rFonts w:ascii="Arial" w:hAnsi="Arial" w:cs="Arial"/>
          <w:sz w:val="22"/>
          <w:szCs w:val="22"/>
          <w:lang w:eastAsia="pl-PL"/>
        </w:rPr>
        <w:t xml:space="preserve">lub rozładunku) </w:t>
      </w:r>
      <w:r w:rsidR="00883E48" w:rsidRPr="00817C93">
        <w:rPr>
          <w:rFonts w:ascii="Arial" w:hAnsi="Arial" w:cs="Arial"/>
          <w:sz w:val="22"/>
          <w:szCs w:val="22"/>
          <w:lang w:eastAsia="pl-PL"/>
        </w:rPr>
        <w:t>towarów</w:t>
      </w:r>
      <w:r w:rsidR="00D004F6" w:rsidRPr="00817C93">
        <w:rPr>
          <w:rFonts w:ascii="Arial" w:hAnsi="Arial" w:cs="Arial"/>
          <w:sz w:val="22"/>
          <w:szCs w:val="22"/>
          <w:lang w:eastAsia="pl-PL"/>
        </w:rPr>
        <w:t xml:space="preserve"> </w:t>
      </w:r>
      <w:r w:rsidR="005E1B3A" w:rsidRPr="00817C93">
        <w:rPr>
          <w:rFonts w:ascii="Arial" w:hAnsi="Arial" w:cs="Arial"/>
          <w:sz w:val="22"/>
          <w:szCs w:val="22"/>
          <w:lang w:eastAsia="pl-PL"/>
        </w:rPr>
        <w:t xml:space="preserve">na zlecenie Zleceniodawcy </w:t>
      </w:r>
      <w:r w:rsidR="006D41D5" w:rsidRPr="00817C93">
        <w:rPr>
          <w:rFonts w:ascii="Arial" w:hAnsi="Arial" w:cs="Arial"/>
          <w:sz w:val="22"/>
          <w:szCs w:val="22"/>
          <w:lang w:eastAsia="pl-PL"/>
        </w:rPr>
        <w:t xml:space="preserve">oraz </w:t>
      </w:r>
      <w:r w:rsidR="00D004F6" w:rsidRPr="00817C93">
        <w:rPr>
          <w:rFonts w:ascii="Arial" w:hAnsi="Arial" w:cs="Arial"/>
          <w:sz w:val="22"/>
          <w:szCs w:val="22"/>
          <w:lang w:eastAsia="pl-PL"/>
        </w:rPr>
        <w:t xml:space="preserve">ich </w:t>
      </w:r>
      <w:r w:rsidR="00883E48" w:rsidRPr="00817C93">
        <w:rPr>
          <w:rFonts w:ascii="Arial" w:hAnsi="Arial" w:cs="Arial"/>
          <w:sz w:val="22"/>
          <w:szCs w:val="22"/>
          <w:lang w:eastAsia="pl-PL"/>
        </w:rPr>
        <w:t>obsługa na terenie P</w:t>
      </w:r>
      <w:r w:rsidR="006D41D5" w:rsidRPr="00817C93">
        <w:rPr>
          <w:rFonts w:ascii="Arial" w:hAnsi="Arial" w:cs="Arial"/>
          <w:sz w:val="22"/>
          <w:szCs w:val="22"/>
          <w:lang w:eastAsia="pl-PL"/>
        </w:rPr>
        <w:t>ortu Kołobrzeg</w:t>
      </w:r>
      <w:r w:rsidR="00092F58" w:rsidRPr="00817C93">
        <w:rPr>
          <w:rFonts w:ascii="Arial" w:hAnsi="Arial" w:cs="Arial"/>
          <w:sz w:val="22"/>
          <w:szCs w:val="22"/>
          <w:lang w:eastAsia="pl-PL"/>
        </w:rPr>
        <w:t>.</w:t>
      </w:r>
    </w:p>
    <w:p w14:paraId="7FA8457A" w14:textId="5669A7A4" w:rsidR="00595BEE" w:rsidRPr="00817C93" w:rsidRDefault="00595BEE" w:rsidP="00B43EA1">
      <w:pPr>
        <w:pStyle w:val="Akapitzlist"/>
        <w:numPr>
          <w:ilvl w:val="0"/>
          <w:numId w:val="50"/>
        </w:numPr>
        <w:suppressAutoHyphens w:val="0"/>
        <w:spacing w:line="260" w:lineRule="exact"/>
        <w:ind w:left="426" w:hanging="426"/>
        <w:contextualSpacing/>
        <w:jc w:val="both"/>
        <w:rPr>
          <w:rFonts w:ascii="Arial" w:hAnsi="Arial" w:cs="Arial"/>
          <w:sz w:val="22"/>
          <w:szCs w:val="22"/>
          <w:lang w:eastAsia="pl-PL"/>
        </w:rPr>
      </w:pPr>
      <w:r w:rsidRPr="00817C93">
        <w:rPr>
          <w:rFonts w:ascii="Arial" w:hAnsi="Arial" w:cs="Arial"/>
          <w:sz w:val="22"/>
          <w:szCs w:val="22"/>
          <w:lang w:eastAsia="pl-PL"/>
        </w:rPr>
        <w:t xml:space="preserve">Na terenie Portu Kołobrzeg Zleceniobiorca wykonywał będzie usługi przeładunkowe wyłącznie na zlecenie Zleceniodawcy. </w:t>
      </w:r>
    </w:p>
    <w:p w14:paraId="7C3A79D5" w14:textId="70EF85CA" w:rsidR="008E5B8C" w:rsidRPr="00817C93" w:rsidRDefault="008E5B8C" w:rsidP="00B43EA1">
      <w:pPr>
        <w:pStyle w:val="Akapitzlist"/>
        <w:numPr>
          <w:ilvl w:val="0"/>
          <w:numId w:val="50"/>
        </w:numPr>
        <w:suppressAutoHyphens w:val="0"/>
        <w:spacing w:line="260" w:lineRule="exact"/>
        <w:ind w:left="426" w:hanging="426"/>
        <w:contextualSpacing/>
        <w:jc w:val="both"/>
        <w:rPr>
          <w:rFonts w:ascii="Arial" w:hAnsi="Arial" w:cs="Arial"/>
          <w:sz w:val="22"/>
          <w:szCs w:val="22"/>
          <w:lang w:eastAsia="pl-PL"/>
        </w:rPr>
      </w:pPr>
      <w:r w:rsidRPr="00817C93">
        <w:rPr>
          <w:rFonts w:ascii="Arial" w:hAnsi="Arial" w:cs="Arial"/>
          <w:sz w:val="22"/>
          <w:szCs w:val="22"/>
          <w:lang w:eastAsia="pl-PL"/>
        </w:rPr>
        <w:t>Na terenie Portu Kołobrzeg Zleceniobiorca będzie wykonywał usługi ważenia pojazdów.</w:t>
      </w:r>
    </w:p>
    <w:p w14:paraId="24A2EDFC" w14:textId="77777777" w:rsidR="00326DDC" w:rsidRPr="00817C93" w:rsidRDefault="00326DDC" w:rsidP="00B43EA1">
      <w:pPr>
        <w:suppressAutoHyphens w:val="0"/>
        <w:spacing w:line="260" w:lineRule="exact"/>
        <w:contextualSpacing/>
        <w:jc w:val="both"/>
        <w:rPr>
          <w:rFonts w:ascii="Arial" w:hAnsi="Arial" w:cs="Arial"/>
          <w:sz w:val="22"/>
          <w:szCs w:val="22"/>
          <w:lang w:eastAsia="pl-PL"/>
        </w:rPr>
      </w:pPr>
    </w:p>
    <w:p w14:paraId="1990938C" w14:textId="77777777" w:rsidR="008E0CED" w:rsidRPr="00817C93" w:rsidRDefault="008E0CED" w:rsidP="00B43EA1">
      <w:pPr>
        <w:suppressAutoHyphens w:val="0"/>
        <w:spacing w:line="260" w:lineRule="exact"/>
        <w:contextualSpacing/>
        <w:jc w:val="center"/>
        <w:rPr>
          <w:rFonts w:ascii="Arial" w:hAnsi="Arial" w:cs="Arial"/>
          <w:b/>
          <w:sz w:val="22"/>
          <w:szCs w:val="22"/>
          <w:lang w:eastAsia="pl-PL"/>
        </w:rPr>
      </w:pPr>
      <w:r w:rsidRPr="00817C93">
        <w:rPr>
          <w:rFonts w:ascii="Arial" w:hAnsi="Arial" w:cs="Arial"/>
          <w:b/>
          <w:sz w:val="22"/>
          <w:szCs w:val="22"/>
          <w:lang w:eastAsia="pl-PL"/>
        </w:rPr>
        <w:t>§ 2</w:t>
      </w:r>
      <w:r w:rsidR="0074571D" w:rsidRPr="00817C93">
        <w:rPr>
          <w:rFonts w:ascii="Arial" w:hAnsi="Arial" w:cs="Arial"/>
          <w:b/>
          <w:sz w:val="22"/>
          <w:szCs w:val="22"/>
          <w:lang w:eastAsia="pl-PL"/>
        </w:rPr>
        <w:t xml:space="preserve"> </w:t>
      </w:r>
      <w:r w:rsidR="001E110C" w:rsidRPr="00817C93">
        <w:rPr>
          <w:rFonts w:ascii="Arial" w:hAnsi="Arial" w:cs="Arial"/>
          <w:b/>
          <w:sz w:val="22"/>
          <w:szCs w:val="22"/>
          <w:lang w:eastAsia="pl-PL"/>
        </w:rPr>
        <w:t>[</w:t>
      </w:r>
      <w:r w:rsidR="0074571D" w:rsidRPr="00817C93">
        <w:rPr>
          <w:rFonts w:ascii="Arial" w:hAnsi="Arial" w:cs="Arial"/>
          <w:b/>
          <w:sz w:val="22"/>
          <w:szCs w:val="22"/>
          <w:lang w:eastAsia="pl-PL"/>
        </w:rPr>
        <w:t>Okres obowiązywania</w:t>
      </w:r>
      <w:r w:rsidR="001E110C" w:rsidRPr="00817C93">
        <w:rPr>
          <w:rFonts w:ascii="Arial" w:hAnsi="Arial" w:cs="Arial"/>
          <w:b/>
          <w:sz w:val="22"/>
          <w:szCs w:val="22"/>
          <w:lang w:eastAsia="pl-PL"/>
        </w:rPr>
        <w:t>]</w:t>
      </w:r>
    </w:p>
    <w:p w14:paraId="5A7921C6" w14:textId="6C9C226F" w:rsidR="008E0CED" w:rsidRPr="00817C93" w:rsidRDefault="008E0CED" w:rsidP="00B43EA1">
      <w:pPr>
        <w:tabs>
          <w:tab w:val="left" w:pos="708"/>
        </w:tabs>
        <w:spacing w:line="260" w:lineRule="exact"/>
        <w:jc w:val="both"/>
        <w:rPr>
          <w:rFonts w:ascii="Arial" w:eastAsia="Arial" w:hAnsi="Arial" w:cs="Arial"/>
          <w:sz w:val="22"/>
          <w:szCs w:val="22"/>
        </w:rPr>
      </w:pPr>
      <w:r w:rsidRPr="00817C93">
        <w:rPr>
          <w:rFonts w:ascii="Arial" w:hAnsi="Arial" w:cs="Arial"/>
          <w:sz w:val="22"/>
          <w:szCs w:val="22"/>
          <w:lang w:eastAsia="zh-CN" w:bidi="hi-IN"/>
        </w:rPr>
        <w:t xml:space="preserve">Niniejsza umowa zawarta zostaje </w:t>
      </w:r>
      <w:r w:rsidRPr="00817C93">
        <w:rPr>
          <w:rFonts w:ascii="Arial" w:hAnsi="Arial" w:cs="Arial"/>
          <w:color w:val="00000A"/>
          <w:sz w:val="22"/>
          <w:szCs w:val="22"/>
          <w:lang w:eastAsia="zh-CN" w:bidi="hi-IN"/>
        </w:rPr>
        <w:t xml:space="preserve">na czas </w:t>
      </w:r>
      <w:r w:rsidR="00101502" w:rsidRPr="00817C93">
        <w:rPr>
          <w:rFonts w:ascii="Arial" w:hAnsi="Arial" w:cs="Arial"/>
          <w:color w:val="00000A"/>
          <w:sz w:val="22"/>
          <w:szCs w:val="22"/>
          <w:lang w:eastAsia="zh-CN" w:bidi="hi-IN"/>
        </w:rPr>
        <w:t>oznaczony</w:t>
      </w:r>
      <w:r w:rsidR="007E1B36" w:rsidRPr="00817C93">
        <w:rPr>
          <w:rFonts w:ascii="Arial" w:hAnsi="Arial" w:cs="Arial"/>
          <w:b/>
          <w:color w:val="00000A"/>
          <w:sz w:val="22"/>
          <w:szCs w:val="22"/>
          <w:lang w:eastAsia="zh-CN" w:bidi="hi-IN"/>
        </w:rPr>
        <w:t xml:space="preserve"> </w:t>
      </w:r>
      <w:r w:rsidR="00CE26FC" w:rsidRPr="00817C93">
        <w:rPr>
          <w:rFonts w:ascii="Arial" w:hAnsi="Arial" w:cs="Arial"/>
          <w:b/>
          <w:color w:val="00000A"/>
          <w:sz w:val="22"/>
          <w:szCs w:val="22"/>
          <w:lang w:eastAsia="zh-CN" w:bidi="hi-IN"/>
        </w:rPr>
        <w:t>od</w:t>
      </w:r>
      <w:r w:rsidR="007E1B36" w:rsidRPr="00817C93">
        <w:rPr>
          <w:rFonts w:ascii="Arial" w:hAnsi="Arial" w:cs="Arial"/>
          <w:b/>
          <w:color w:val="00000A"/>
          <w:sz w:val="22"/>
          <w:szCs w:val="22"/>
          <w:lang w:eastAsia="zh-CN" w:bidi="hi-IN"/>
        </w:rPr>
        <w:t xml:space="preserve"> dnia </w:t>
      </w:r>
      <w:r w:rsidR="00C63D08" w:rsidRPr="00817C93">
        <w:rPr>
          <w:rFonts w:ascii="Arial" w:hAnsi="Arial" w:cs="Arial"/>
          <w:b/>
          <w:color w:val="00000A"/>
          <w:sz w:val="22"/>
          <w:szCs w:val="22"/>
          <w:lang w:eastAsia="zh-CN" w:bidi="hi-IN"/>
        </w:rPr>
        <w:t>……………….</w:t>
      </w:r>
      <w:r w:rsidR="0074571D" w:rsidRPr="00817C93">
        <w:rPr>
          <w:rFonts w:ascii="Arial" w:hAnsi="Arial" w:cs="Arial"/>
          <w:b/>
          <w:color w:val="00000A"/>
          <w:sz w:val="22"/>
          <w:szCs w:val="22"/>
          <w:lang w:eastAsia="zh-CN" w:bidi="hi-IN"/>
        </w:rPr>
        <w:t xml:space="preserve"> r.</w:t>
      </w:r>
      <w:r w:rsidR="00101502" w:rsidRPr="00817C93">
        <w:rPr>
          <w:rFonts w:ascii="Arial" w:hAnsi="Arial" w:cs="Arial"/>
          <w:b/>
          <w:color w:val="00000A"/>
          <w:sz w:val="22"/>
          <w:szCs w:val="22"/>
          <w:lang w:eastAsia="zh-CN" w:bidi="hi-IN"/>
        </w:rPr>
        <w:t xml:space="preserve"> do </w:t>
      </w:r>
      <w:r w:rsidR="00E37755" w:rsidRPr="00817C93">
        <w:rPr>
          <w:rFonts w:ascii="Arial" w:hAnsi="Arial" w:cs="Arial"/>
          <w:b/>
          <w:color w:val="00000A"/>
          <w:sz w:val="22"/>
          <w:szCs w:val="22"/>
          <w:lang w:eastAsia="zh-CN" w:bidi="hi-IN"/>
        </w:rPr>
        <w:t xml:space="preserve"> </w:t>
      </w:r>
      <w:r w:rsidR="00101502" w:rsidRPr="00817C93">
        <w:rPr>
          <w:rFonts w:ascii="Arial" w:hAnsi="Arial" w:cs="Arial"/>
          <w:b/>
          <w:color w:val="00000A"/>
          <w:sz w:val="22"/>
          <w:szCs w:val="22"/>
          <w:lang w:eastAsia="zh-CN" w:bidi="hi-IN"/>
        </w:rPr>
        <w:t xml:space="preserve">dnia </w:t>
      </w:r>
      <w:r w:rsidR="00C63D08" w:rsidRPr="00817C93">
        <w:rPr>
          <w:rFonts w:ascii="Arial" w:hAnsi="Arial" w:cs="Arial"/>
          <w:b/>
          <w:color w:val="00000A"/>
          <w:sz w:val="22"/>
          <w:szCs w:val="22"/>
          <w:lang w:eastAsia="zh-CN" w:bidi="hi-IN"/>
        </w:rPr>
        <w:t>………………..</w:t>
      </w:r>
      <w:r w:rsidR="00101502" w:rsidRPr="00817C93">
        <w:rPr>
          <w:rFonts w:ascii="Arial" w:hAnsi="Arial" w:cs="Arial"/>
          <w:b/>
          <w:color w:val="00000A"/>
          <w:sz w:val="22"/>
          <w:szCs w:val="22"/>
          <w:lang w:eastAsia="zh-CN" w:bidi="hi-IN"/>
        </w:rPr>
        <w:t xml:space="preserve"> r.</w:t>
      </w:r>
    </w:p>
    <w:p w14:paraId="74118071" w14:textId="77777777" w:rsidR="001A1766" w:rsidRPr="00817C93" w:rsidRDefault="001A1766" w:rsidP="00B43EA1">
      <w:pPr>
        <w:suppressAutoHyphens w:val="0"/>
        <w:spacing w:line="260" w:lineRule="exact"/>
        <w:contextualSpacing/>
        <w:jc w:val="center"/>
        <w:rPr>
          <w:rFonts w:ascii="Arial" w:hAnsi="Arial" w:cs="Arial"/>
          <w:b/>
          <w:sz w:val="22"/>
          <w:szCs w:val="22"/>
          <w:lang w:eastAsia="pl-PL"/>
        </w:rPr>
      </w:pPr>
      <w:r w:rsidRPr="00817C93">
        <w:rPr>
          <w:rFonts w:ascii="Arial" w:hAnsi="Arial" w:cs="Arial"/>
          <w:b/>
          <w:sz w:val="22"/>
          <w:szCs w:val="22"/>
          <w:lang w:eastAsia="pl-PL"/>
        </w:rPr>
        <w:t>§ 3 [</w:t>
      </w:r>
      <w:r w:rsidR="000E4213" w:rsidRPr="00817C93">
        <w:rPr>
          <w:rFonts w:ascii="Arial" w:hAnsi="Arial" w:cs="Arial"/>
          <w:b/>
          <w:sz w:val="22"/>
          <w:szCs w:val="22"/>
          <w:lang w:eastAsia="pl-PL"/>
        </w:rPr>
        <w:t>Sposób realizacji zobowiązania</w:t>
      </w:r>
      <w:r w:rsidRPr="00817C93">
        <w:rPr>
          <w:rFonts w:ascii="Arial" w:hAnsi="Arial" w:cs="Arial"/>
          <w:b/>
          <w:sz w:val="22"/>
          <w:szCs w:val="22"/>
          <w:lang w:eastAsia="pl-PL"/>
        </w:rPr>
        <w:t>]</w:t>
      </w:r>
    </w:p>
    <w:p w14:paraId="7493D803" w14:textId="798DAA97" w:rsidR="001A1766" w:rsidRPr="00817C93" w:rsidRDefault="000E4213" w:rsidP="00B43EA1">
      <w:pPr>
        <w:tabs>
          <w:tab w:val="left" w:pos="0"/>
        </w:tabs>
        <w:spacing w:line="260" w:lineRule="exact"/>
        <w:jc w:val="both"/>
        <w:rPr>
          <w:rFonts w:ascii="Arial" w:hAnsi="Arial" w:cs="Arial"/>
          <w:color w:val="00000A"/>
          <w:sz w:val="22"/>
          <w:szCs w:val="22"/>
          <w:lang w:eastAsia="zh-CN" w:bidi="hi-IN"/>
        </w:rPr>
      </w:pPr>
      <w:r w:rsidRPr="00817C93">
        <w:rPr>
          <w:rFonts w:ascii="Arial" w:eastAsia="Arial" w:hAnsi="Arial" w:cs="Arial"/>
          <w:sz w:val="22"/>
          <w:szCs w:val="22"/>
        </w:rPr>
        <w:t xml:space="preserve">Strony zobowiązują się współpracować </w:t>
      </w:r>
      <w:r w:rsidR="00E665DE" w:rsidRPr="00817C93">
        <w:rPr>
          <w:rFonts w:ascii="Arial" w:eastAsia="Arial" w:hAnsi="Arial" w:cs="Arial"/>
          <w:sz w:val="22"/>
          <w:szCs w:val="22"/>
        </w:rPr>
        <w:t xml:space="preserve">przy </w:t>
      </w:r>
      <w:r w:rsidRPr="00817C93">
        <w:rPr>
          <w:rFonts w:ascii="Arial" w:eastAsia="Arial" w:hAnsi="Arial" w:cs="Arial"/>
          <w:sz w:val="22"/>
          <w:szCs w:val="22"/>
        </w:rPr>
        <w:t>realiz</w:t>
      </w:r>
      <w:r w:rsidR="00E665DE" w:rsidRPr="00817C93">
        <w:rPr>
          <w:rFonts w:ascii="Arial" w:eastAsia="Arial" w:hAnsi="Arial" w:cs="Arial"/>
          <w:sz w:val="22"/>
          <w:szCs w:val="22"/>
        </w:rPr>
        <w:t xml:space="preserve">acji </w:t>
      </w:r>
      <w:r w:rsidRPr="00817C93">
        <w:rPr>
          <w:rFonts w:ascii="Arial" w:eastAsia="Arial" w:hAnsi="Arial" w:cs="Arial"/>
          <w:sz w:val="22"/>
          <w:szCs w:val="22"/>
        </w:rPr>
        <w:t>niniejsz</w:t>
      </w:r>
      <w:r w:rsidR="00E665DE" w:rsidRPr="00817C93">
        <w:rPr>
          <w:rFonts w:ascii="Arial" w:eastAsia="Arial" w:hAnsi="Arial" w:cs="Arial"/>
          <w:sz w:val="22"/>
          <w:szCs w:val="22"/>
        </w:rPr>
        <w:t>ej</w:t>
      </w:r>
      <w:r w:rsidRPr="00817C93">
        <w:rPr>
          <w:rFonts w:ascii="Arial" w:eastAsia="Arial" w:hAnsi="Arial" w:cs="Arial"/>
          <w:sz w:val="22"/>
          <w:szCs w:val="22"/>
        </w:rPr>
        <w:t xml:space="preserve"> umow</w:t>
      </w:r>
      <w:r w:rsidR="00E665DE" w:rsidRPr="00817C93">
        <w:rPr>
          <w:rFonts w:ascii="Arial" w:eastAsia="Arial" w:hAnsi="Arial" w:cs="Arial"/>
          <w:sz w:val="22"/>
          <w:szCs w:val="22"/>
        </w:rPr>
        <w:t>y</w:t>
      </w:r>
      <w:r w:rsidRPr="00817C93">
        <w:rPr>
          <w:rFonts w:ascii="Arial" w:eastAsia="Arial" w:hAnsi="Arial" w:cs="Arial"/>
          <w:sz w:val="22"/>
          <w:szCs w:val="22"/>
        </w:rPr>
        <w:t xml:space="preserve"> z</w:t>
      </w:r>
      <w:r w:rsidR="001A1766" w:rsidRPr="00817C93">
        <w:rPr>
          <w:rFonts w:ascii="Arial" w:eastAsia="Arial" w:hAnsi="Arial" w:cs="Arial"/>
          <w:sz w:val="22"/>
          <w:szCs w:val="22"/>
        </w:rPr>
        <w:t xml:space="preserve"> </w:t>
      </w:r>
      <w:r w:rsidRPr="00817C93">
        <w:rPr>
          <w:rFonts w:ascii="Arial" w:eastAsia="Arial" w:hAnsi="Arial" w:cs="Arial"/>
          <w:sz w:val="22"/>
          <w:szCs w:val="22"/>
        </w:rPr>
        <w:t xml:space="preserve">profesjonalną </w:t>
      </w:r>
      <w:r w:rsidR="001A1766" w:rsidRPr="00817C93">
        <w:rPr>
          <w:rFonts w:ascii="Arial" w:eastAsia="Arial" w:hAnsi="Arial" w:cs="Arial"/>
          <w:sz w:val="22"/>
          <w:szCs w:val="22"/>
        </w:rPr>
        <w:t>starannością</w:t>
      </w:r>
      <w:r w:rsidRPr="00817C93">
        <w:rPr>
          <w:rFonts w:ascii="Arial" w:eastAsia="Arial" w:hAnsi="Arial" w:cs="Arial"/>
          <w:sz w:val="22"/>
          <w:szCs w:val="22"/>
        </w:rPr>
        <w:t xml:space="preserve"> </w:t>
      </w:r>
      <w:r w:rsidR="001A1766" w:rsidRPr="00817C93">
        <w:rPr>
          <w:rFonts w:ascii="Arial" w:eastAsia="Arial" w:hAnsi="Arial" w:cs="Arial"/>
          <w:sz w:val="22"/>
          <w:szCs w:val="22"/>
        </w:rPr>
        <w:t xml:space="preserve">i troską o dobry wizerunek Portu Kołobrzeg. </w:t>
      </w:r>
    </w:p>
    <w:p w14:paraId="66D2DB08" w14:textId="77777777" w:rsidR="00C251B3" w:rsidRPr="00817C93" w:rsidRDefault="00C251B3" w:rsidP="00B43EA1">
      <w:pPr>
        <w:tabs>
          <w:tab w:val="left" w:pos="708"/>
        </w:tabs>
        <w:spacing w:line="260" w:lineRule="exact"/>
        <w:jc w:val="center"/>
        <w:rPr>
          <w:rFonts w:ascii="Arial" w:hAnsi="Arial" w:cs="Arial"/>
          <w:b/>
          <w:color w:val="00000A"/>
          <w:sz w:val="22"/>
          <w:szCs w:val="22"/>
          <w:lang w:eastAsia="zh-CN" w:bidi="hi-IN"/>
        </w:rPr>
      </w:pPr>
    </w:p>
    <w:p w14:paraId="4229AA22" w14:textId="7C2772DD" w:rsidR="00A35629" w:rsidRPr="00817C93" w:rsidRDefault="00A35629" w:rsidP="00B43EA1">
      <w:pPr>
        <w:tabs>
          <w:tab w:val="left" w:pos="708"/>
        </w:tabs>
        <w:spacing w:line="260" w:lineRule="exact"/>
        <w:jc w:val="center"/>
        <w:rPr>
          <w:rFonts w:ascii="Arial" w:hAnsi="Arial" w:cs="Arial"/>
          <w:b/>
          <w:color w:val="00000A"/>
          <w:sz w:val="22"/>
          <w:szCs w:val="22"/>
          <w:lang w:eastAsia="zh-CN" w:bidi="hi-IN"/>
        </w:rPr>
      </w:pPr>
      <w:r w:rsidRPr="00817C93">
        <w:rPr>
          <w:rFonts w:ascii="Arial" w:hAnsi="Arial" w:cs="Arial"/>
          <w:b/>
          <w:color w:val="00000A"/>
          <w:sz w:val="22"/>
          <w:szCs w:val="22"/>
          <w:lang w:eastAsia="zh-CN" w:bidi="hi-IN"/>
        </w:rPr>
        <w:t xml:space="preserve">§ </w:t>
      </w:r>
      <w:r w:rsidR="00E665DE" w:rsidRPr="00817C93">
        <w:rPr>
          <w:rFonts w:ascii="Arial" w:hAnsi="Arial" w:cs="Arial"/>
          <w:b/>
          <w:color w:val="00000A"/>
          <w:sz w:val="22"/>
          <w:szCs w:val="22"/>
          <w:lang w:eastAsia="zh-CN" w:bidi="hi-IN"/>
        </w:rPr>
        <w:t>4</w:t>
      </w:r>
      <w:r w:rsidRPr="00817C93">
        <w:rPr>
          <w:rFonts w:ascii="Arial" w:hAnsi="Arial" w:cs="Arial"/>
          <w:b/>
          <w:color w:val="00000A"/>
          <w:sz w:val="22"/>
          <w:szCs w:val="22"/>
          <w:lang w:eastAsia="zh-CN" w:bidi="hi-IN"/>
        </w:rPr>
        <w:t xml:space="preserve"> </w:t>
      </w:r>
      <w:r w:rsidR="001E110C" w:rsidRPr="00817C93">
        <w:rPr>
          <w:rFonts w:ascii="Arial" w:hAnsi="Arial" w:cs="Arial"/>
          <w:b/>
          <w:color w:val="00000A"/>
          <w:sz w:val="22"/>
          <w:szCs w:val="22"/>
          <w:lang w:eastAsia="zh-CN" w:bidi="hi-IN"/>
        </w:rPr>
        <w:t>[</w:t>
      </w:r>
      <w:r w:rsidRPr="00817C93">
        <w:rPr>
          <w:rFonts w:ascii="Arial" w:hAnsi="Arial" w:cs="Arial"/>
          <w:b/>
          <w:color w:val="00000A"/>
          <w:sz w:val="22"/>
          <w:szCs w:val="22"/>
          <w:lang w:eastAsia="zh-CN" w:bidi="hi-IN"/>
        </w:rPr>
        <w:t xml:space="preserve">Obowiązki </w:t>
      </w:r>
      <w:r w:rsidR="00092F58" w:rsidRPr="00817C93">
        <w:rPr>
          <w:rFonts w:ascii="Arial" w:hAnsi="Arial" w:cs="Arial"/>
          <w:b/>
          <w:color w:val="00000A"/>
          <w:sz w:val="22"/>
          <w:szCs w:val="22"/>
          <w:lang w:eastAsia="zh-CN" w:bidi="hi-IN"/>
        </w:rPr>
        <w:t>Zleceniobiorcy]</w:t>
      </w:r>
    </w:p>
    <w:p w14:paraId="5370A73A" w14:textId="0E31DBE1" w:rsidR="000B20F7" w:rsidRPr="00817C93" w:rsidRDefault="00101502" w:rsidP="00B43EA1">
      <w:pPr>
        <w:numPr>
          <w:ilvl w:val="0"/>
          <w:numId w:val="23"/>
        </w:numPr>
        <w:tabs>
          <w:tab w:val="left" w:pos="426"/>
        </w:tabs>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Zleceniobiorca</w:t>
      </w:r>
      <w:r w:rsidR="005F0DDD" w:rsidRPr="00817C93">
        <w:rPr>
          <w:rFonts w:ascii="Arial" w:hAnsi="Arial" w:cs="Arial"/>
          <w:color w:val="00000A"/>
          <w:sz w:val="22"/>
          <w:szCs w:val="22"/>
          <w:lang w:eastAsia="zh-CN" w:bidi="hi-IN"/>
        </w:rPr>
        <w:t xml:space="preserve"> zobowiązuje się do świadczenia usług przeładunkowych</w:t>
      </w:r>
      <w:r w:rsidR="00C91802" w:rsidRPr="00817C93">
        <w:rPr>
          <w:rFonts w:ascii="Arial" w:hAnsi="Arial" w:cs="Arial"/>
          <w:color w:val="00000A"/>
          <w:sz w:val="22"/>
          <w:szCs w:val="22"/>
          <w:lang w:eastAsia="zh-CN" w:bidi="hi-IN"/>
        </w:rPr>
        <w:t xml:space="preserve"> na terenie Portu  Kołobrzeg</w:t>
      </w:r>
      <w:r w:rsidR="0010178F" w:rsidRPr="00817C93">
        <w:rPr>
          <w:rFonts w:ascii="Arial" w:eastAsia="Arial" w:hAnsi="Arial" w:cs="Arial"/>
          <w:sz w:val="22"/>
          <w:szCs w:val="22"/>
        </w:rPr>
        <w:t xml:space="preserve"> (</w:t>
      </w:r>
      <w:r w:rsidR="0010178F" w:rsidRPr="00817C93">
        <w:rPr>
          <w:rFonts w:ascii="Arial" w:hAnsi="Arial" w:cs="Arial"/>
          <w:color w:val="00000A"/>
          <w:sz w:val="22"/>
          <w:szCs w:val="22"/>
          <w:lang w:eastAsia="zh-CN" w:bidi="hi-IN"/>
        </w:rPr>
        <w:t>operacji przeładunkowych i manipulacyjnych)</w:t>
      </w:r>
      <w:r w:rsidR="005F0DDD" w:rsidRPr="00817C93">
        <w:rPr>
          <w:rFonts w:ascii="Arial" w:hAnsi="Arial" w:cs="Arial"/>
          <w:color w:val="00000A"/>
          <w:sz w:val="22"/>
          <w:szCs w:val="22"/>
          <w:lang w:eastAsia="zh-CN" w:bidi="hi-IN"/>
        </w:rPr>
        <w:t xml:space="preserve"> </w:t>
      </w:r>
      <w:r w:rsidR="000B20F7" w:rsidRPr="00817C93">
        <w:rPr>
          <w:rFonts w:ascii="Arial" w:hAnsi="Arial" w:cs="Arial"/>
          <w:color w:val="00000A"/>
          <w:sz w:val="22"/>
          <w:szCs w:val="22"/>
          <w:lang w:eastAsia="zh-CN" w:bidi="hi-IN"/>
        </w:rPr>
        <w:t xml:space="preserve">towarów, </w:t>
      </w:r>
      <w:r w:rsidR="005E1B3A" w:rsidRPr="00817C93">
        <w:rPr>
          <w:rFonts w:ascii="Arial" w:hAnsi="Arial" w:cs="Arial"/>
          <w:color w:val="00000A"/>
          <w:sz w:val="22"/>
          <w:szCs w:val="22"/>
          <w:lang w:eastAsia="zh-CN" w:bidi="hi-IN"/>
        </w:rPr>
        <w:t xml:space="preserve">wyłącznie </w:t>
      </w:r>
      <w:r w:rsidR="005F0DDD" w:rsidRPr="00817C93">
        <w:rPr>
          <w:rFonts w:ascii="Arial" w:hAnsi="Arial" w:cs="Arial"/>
          <w:color w:val="00000A"/>
          <w:sz w:val="22"/>
          <w:szCs w:val="22"/>
          <w:lang w:eastAsia="zh-CN" w:bidi="hi-IN"/>
        </w:rPr>
        <w:t xml:space="preserve">na </w:t>
      </w:r>
      <w:r w:rsidR="00013E0E" w:rsidRPr="00817C93">
        <w:rPr>
          <w:rFonts w:ascii="Arial" w:hAnsi="Arial" w:cs="Arial"/>
          <w:color w:val="00000A"/>
          <w:sz w:val="22"/>
          <w:szCs w:val="22"/>
          <w:lang w:eastAsia="zh-CN" w:bidi="hi-IN"/>
        </w:rPr>
        <w:t>p</w:t>
      </w:r>
      <w:r w:rsidR="005F0DDD" w:rsidRPr="00817C93">
        <w:rPr>
          <w:rFonts w:ascii="Arial" w:hAnsi="Arial" w:cs="Arial"/>
          <w:color w:val="00000A"/>
          <w:sz w:val="22"/>
          <w:szCs w:val="22"/>
          <w:lang w:eastAsia="zh-CN" w:bidi="hi-IN"/>
        </w:rPr>
        <w:t xml:space="preserve">odstawie zleceń </w:t>
      </w:r>
      <w:r w:rsidRPr="00817C93">
        <w:rPr>
          <w:rFonts w:ascii="Arial" w:hAnsi="Arial" w:cs="Arial"/>
          <w:color w:val="00000A"/>
          <w:sz w:val="22"/>
          <w:szCs w:val="22"/>
          <w:lang w:eastAsia="zh-CN" w:bidi="hi-IN"/>
        </w:rPr>
        <w:t>wystawianych każdorazowo przez Zleceniodawcę</w:t>
      </w:r>
      <w:r w:rsidR="00C251B3" w:rsidRPr="00817C93">
        <w:rPr>
          <w:rFonts w:ascii="Arial" w:hAnsi="Arial" w:cs="Arial"/>
          <w:color w:val="00000A"/>
          <w:sz w:val="22"/>
          <w:szCs w:val="22"/>
          <w:lang w:eastAsia="zh-CN" w:bidi="hi-IN"/>
        </w:rPr>
        <w:t xml:space="preserve"> i po uprzednim podpisaniu </w:t>
      </w:r>
      <w:r w:rsidR="009C53E2" w:rsidRPr="00817C93">
        <w:rPr>
          <w:rFonts w:ascii="Arial" w:hAnsi="Arial" w:cs="Arial"/>
          <w:color w:val="00000A"/>
          <w:sz w:val="22"/>
          <w:szCs w:val="22"/>
          <w:lang w:eastAsia="zh-CN" w:bidi="hi-IN"/>
        </w:rPr>
        <w:t xml:space="preserve">przez strony </w:t>
      </w:r>
      <w:r w:rsidR="00C251B3" w:rsidRPr="00817C93">
        <w:rPr>
          <w:rFonts w:ascii="Arial" w:hAnsi="Arial" w:cs="Arial"/>
          <w:color w:val="00000A"/>
          <w:sz w:val="22"/>
          <w:szCs w:val="22"/>
          <w:lang w:eastAsia="zh-CN" w:bidi="hi-IN"/>
        </w:rPr>
        <w:t>Warunków Zlecenia</w:t>
      </w:r>
      <w:r w:rsidR="00B1464A" w:rsidRPr="00817C93">
        <w:rPr>
          <w:rFonts w:ascii="Arial" w:hAnsi="Arial" w:cs="Arial"/>
          <w:color w:val="00000A"/>
          <w:sz w:val="22"/>
          <w:szCs w:val="22"/>
          <w:lang w:eastAsia="zh-CN" w:bidi="hi-IN"/>
        </w:rPr>
        <w:t xml:space="preserve"> lub odrębnie ustalonych warunkach dotyczących ładunków Zleceniobiorcy.</w:t>
      </w:r>
    </w:p>
    <w:p w14:paraId="23CC43D9" w14:textId="77777777" w:rsidR="009F06BB" w:rsidRPr="00817C93" w:rsidRDefault="00171CF9" w:rsidP="00B43EA1">
      <w:pPr>
        <w:numPr>
          <w:ilvl w:val="0"/>
          <w:numId w:val="23"/>
        </w:numPr>
        <w:tabs>
          <w:tab w:val="left" w:pos="426"/>
        </w:tabs>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 xml:space="preserve">Działalność powyższą </w:t>
      </w:r>
      <w:r w:rsidR="00101502" w:rsidRPr="00817C93">
        <w:rPr>
          <w:rFonts w:ascii="Arial" w:hAnsi="Arial" w:cs="Arial"/>
          <w:color w:val="00000A"/>
          <w:sz w:val="22"/>
          <w:szCs w:val="22"/>
          <w:lang w:eastAsia="zh-CN" w:bidi="hi-IN"/>
        </w:rPr>
        <w:t>Zleceniobiorca</w:t>
      </w:r>
      <w:r w:rsidRPr="00817C93">
        <w:rPr>
          <w:rFonts w:ascii="Arial" w:hAnsi="Arial" w:cs="Arial"/>
          <w:color w:val="00000A"/>
          <w:sz w:val="22"/>
          <w:szCs w:val="22"/>
          <w:lang w:eastAsia="zh-CN" w:bidi="hi-IN"/>
        </w:rPr>
        <w:t xml:space="preserve"> będzie prowadził na własne ryzyko </w:t>
      </w:r>
      <w:r w:rsidRPr="00817C93">
        <w:rPr>
          <w:rFonts w:ascii="Arial" w:hAnsi="Arial" w:cs="Arial"/>
          <w:color w:val="00000A"/>
          <w:sz w:val="22"/>
          <w:szCs w:val="22"/>
          <w:lang w:eastAsia="zh-CN" w:bidi="hi-IN"/>
        </w:rPr>
        <w:br/>
        <w:t xml:space="preserve">i  odpowiedzialność, zgodnie z zapotrzebowaniem </w:t>
      </w:r>
      <w:r w:rsidR="00101502" w:rsidRPr="00817C93">
        <w:rPr>
          <w:rFonts w:ascii="Arial" w:hAnsi="Arial" w:cs="Arial"/>
          <w:color w:val="00000A"/>
          <w:sz w:val="22"/>
          <w:szCs w:val="22"/>
          <w:lang w:eastAsia="zh-CN" w:bidi="hi-IN"/>
        </w:rPr>
        <w:t>Zleceniodawcy</w:t>
      </w:r>
      <w:r w:rsidR="000769AB" w:rsidRPr="00817C93">
        <w:rPr>
          <w:rFonts w:ascii="Arial" w:hAnsi="Arial" w:cs="Arial"/>
          <w:color w:val="00000A"/>
          <w:sz w:val="22"/>
          <w:szCs w:val="22"/>
          <w:lang w:eastAsia="zh-CN" w:bidi="hi-IN"/>
        </w:rPr>
        <w:t xml:space="preserve">, używając </w:t>
      </w:r>
      <w:r w:rsidR="00092F58" w:rsidRPr="00817C93">
        <w:rPr>
          <w:rFonts w:ascii="Arial" w:hAnsi="Arial" w:cs="Arial"/>
          <w:color w:val="00000A"/>
          <w:sz w:val="22"/>
          <w:szCs w:val="22"/>
          <w:lang w:eastAsia="zh-CN" w:bidi="hi-IN"/>
        </w:rPr>
        <w:t>siły roboczej oraz sprzętu przeładunkowego, którymi Zleceniobiorca dysponuje w zakresie własnej działalności.</w:t>
      </w:r>
    </w:p>
    <w:p w14:paraId="13B37DDD" w14:textId="7B1F434D" w:rsidR="007F7321" w:rsidRPr="00817C93" w:rsidRDefault="00752EDA" w:rsidP="00B43EA1">
      <w:pPr>
        <w:pStyle w:val="Akapitzlist"/>
        <w:numPr>
          <w:ilvl w:val="0"/>
          <w:numId w:val="23"/>
        </w:numPr>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Zleceniobiorca oświadcza, że posiada sprzęt przeładunkowy umożliwiający sprawne, fachowe i bezpieczne świadczenie usług przeładunkowych, niezbędny do realizacji operacji przeładunkowych i manipulacyjnych w sposób prawidłowy zgodnie ze specyfiką ładunkową i ogólnie przyjętymi normami czasowymi.</w:t>
      </w:r>
    </w:p>
    <w:p w14:paraId="19F7D57B" w14:textId="63F8B5E1" w:rsidR="00752EDA" w:rsidRPr="00817C93" w:rsidRDefault="00752EDA" w:rsidP="00B43EA1">
      <w:pPr>
        <w:pStyle w:val="Akapitzlist"/>
        <w:numPr>
          <w:ilvl w:val="0"/>
          <w:numId w:val="23"/>
        </w:numPr>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 xml:space="preserve">Zleceniobiorca oświadcza, że posiadany przez niego sprzęt przeładunkowy jest sprawny technicznie i pozwala na </w:t>
      </w:r>
      <w:r w:rsidR="00E665DE" w:rsidRPr="00817C93">
        <w:rPr>
          <w:rFonts w:ascii="Arial" w:hAnsi="Arial" w:cs="Arial"/>
          <w:color w:val="00000A"/>
          <w:sz w:val="22"/>
          <w:szCs w:val="22"/>
          <w:lang w:eastAsia="zh-CN" w:bidi="hi-IN"/>
        </w:rPr>
        <w:t xml:space="preserve">terminowe wykonanie </w:t>
      </w:r>
      <w:r w:rsidRPr="00817C93">
        <w:rPr>
          <w:rFonts w:ascii="Arial" w:hAnsi="Arial" w:cs="Arial"/>
          <w:color w:val="00000A"/>
          <w:sz w:val="22"/>
          <w:szCs w:val="22"/>
          <w:lang w:eastAsia="zh-CN" w:bidi="hi-IN"/>
        </w:rPr>
        <w:t xml:space="preserve"> operacji przeładunkowych </w:t>
      </w:r>
      <w:r w:rsidR="00B1464A" w:rsidRPr="00817C93">
        <w:rPr>
          <w:rFonts w:ascii="Arial" w:hAnsi="Arial" w:cs="Arial"/>
          <w:color w:val="00000A"/>
          <w:sz w:val="22"/>
          <w:szCs w:val="22"/>
          <w:lang w:eastAsia="zh-CN" w:bidi="hi-IN"/>
        </w:rPr>
        <w:t xml:space="preserve">przy obsłudze przynajmniej dwóch jednostek handlowych jednocześnie </w:t>
      </w:r>
      <w:r w:rsidRPr="00817C93">
        <w:rPr>
          <w:rFonts w:ascii="Arial" w:hAnsi="Arial" w:cs="Arial"/>
          <w:color w:val="00000A"/>
          <w:sz w:val="22"/>
          <w:szCs w:val="22"/>
          <w:lang w:eastAsia="zh-CN" w:bidi="hi-IN"/>
        </w:rPr>
        <w:t>w sposób niepowodujący naliczania kar za zbyt długi załadunek/rozładunek statku (demurrage) określonych każdorazowo w Warunkach Zlecenia.</w:t>
      </w:r>
    </w:p>
    <w:p w14:paraId="36B0FAEE" w14:textId="351472B5" w:rsidR="00A51C3E" w:rsidRPr="00817C93" w:rsidRDefault="00A51C3E" w:rsidP="00B43EA1">
      <w:pPr>
        <w:pStyle w:val="Akapitzlist"/>
        <w:numPr>
          <w:ilvl w:val="0"/>
          <w:numId w:val="23"/>
        </w:numPr>
        <w:spacing w:line="260" w:lineRule="exact"/>
        <w:ind w:left="425" w:hanging="425"/>
        <w:jc w:val="both"/>
        <w:rPr>
          <w:rFonts w:ascii="Arial" w:eastAsia="Arial" w:hAnsi="Arial" w:cs="Arial"/>
          <w:sz w:val="22"/>
          <w:szCs w:val="22"/>
        </w:rPr>
      </w:pPr>
      <w:r w:rsidRPr="00817C93">
        <w:rPr>
          <w:rFonts w:ascii="Arial" w:eastAsia="Arial" w:hAnsi="Arial" w:cs="Arial"/>
          <w:sz w:val="22"/>
          <w:szCs w:val="22"/>
        </w:rPr>
        <w:t>Zleceniobiorca ma prawo dla wykonania czynności będących przedmiotem niniejszej umowy do korzystania z podwykonawców z zastrzeżeniem ponoszenia pełnej odpowiedzialności za ich działania, jak za swoje własne.</w:t>
      </w:r>
    </w:p>
    <w:p w14:paraId="53C596F1" w14:textId="080EB033" w:rsidR="00E52AA3" w:rsidRPr="00817C93" w:rsidRDefault="00E52AA3" w:rsidP="00B43EA1">
      <w:pPr>
        <w:pStyle w:val="Akapitzlist"/>
        <w:numPr>
          <w:ilvl w:val="0"/>
          <w:numId w:val="23"/>
        </w:numPr>
        <w:spacing w:line="260" w:lineRule="exact"/>
        <w:ind w:left="425" w:hanging="425"/>
        <w:jc w:val="both"/>
        <w:rPr>
          <w:rFonts w:ascii="Arial" w:eastAsia="Arial" w:hAnsi="Arial" w:cs="Arial"/>
          <w:sz w:val="22"/>
          <w:szCs w:val="22"/>
        </w:rPr>
      </w:pPr>
      <w:r w:rsidRPr="00817C93">
        <w:rPr>
          <w:rFonts w:ascii="Arial" w:eastAsia="Arial" w:hAnsi="Arial" w:cs="Arial"/>
          <w:sz w:val="22"/>
          <w:szCs w:val="22"/>
        </w:rPr>
        <w:t xml:space="preserve">Zleceniobiorca jest zobowiązany do niezwłocznego informowania telefonicznie Zleceniodawcy o </w:t>
      </w:r>
      <w:r w:rsidR="000D4F1C" w:rsidRPr="00817C93">
        <w:rPr>
          <w:rFonts w:ascii="Arial" w:eastAsia="Arial" w:hAnsi="Arial" w:cs="Arial"/>
          <w:sz w:val="22"/>
          <w:szCs w:val="22"/>
        </w:rPr>
        <w:t xml:space="preserve">wszystkich okolicznościach mających wpływ na prawidłowość </w:t>
      </w:r>
      <w:r w:rsidR="00B43EA1">
        <w:rPr>
          <w:rFonts w:ascii="Arial" w:eastAsia="Arial" w:hAnsi="Arial" w:cs="Arial"/>
          <w:sz w:val="22"/>
          <w:szCs w:val="22"/>
        </w:rPr>
        <w:br/>
      </w:r>
      <w:r w:rsidR="000D4F1C" w:rsidRPr="00817C93">
        <w:rPr>
          <w:rFonts w:ascii="Arial" w:eastAsia="Arial" w:hAnsi="Arial" w:cs="Arial"/>
          <w:sz w:val="22"/>
          <w:szCs w:val="22"/>
        </w:rPr>
        <w:t xml:space="preserve">i terminowość </w:t>
      </w:r>
      <w:r w:rsidRPr="00817C93">
        <w:rPr>
          <w:rFonts w:ascii="Arial" w:eastAsia="Arial" w:hAnsi="Arial" w:cs="Arial"/>
          <w:sz w:val="22"/>
          <w:szCs w:val="22"/>
        </w:rPr>
        <w:t xml:space="preserve">realizacji zlecenia, w szczególności o awarii </w:t>
      </w:r>
      <w:r w:rsidR="00E665DE" w:rsidRPr="00817C93">
        <w:rPr>
          <w:rFonts w:ascii="Arial" w:eastAsia="Arial" w:hAnsi="Arial" w:cs="Arial"/>
          <w:sz w:val="22"/>
          <w:szCs w:val="22"/>
        </w:rPr>
        <w:t>sprzętu</w:t>
      </w:r>
      <w:r w:rsidRPr="00817C93">
        <w:rPr>
          <w:rFonts w:ascii="Arial" w:eastAsia="Arial" w:hAnsi="Arial" w:cs="Arial"/>
          <w:sz w:val="22"/>
          <w:szCs w:val="22"/>
        </w:rPr>
        <w:t xml:space="preserve">. W takim przypadku </w:t>
      </w:r>
      <w:r w:rsidRPr="00817C93">
        <w:rPr>
          <w:rFonts w:ascii="Arial" w:eastAsia="Arial" w:hAnsi="Arial" w:cs="Arial"/>
          <w:sz w:val="22"/>
          <w:szCs w:val="22"/>
        </w:rPr>
        <w:lastRenderedPageBreak/>
        <w:t xml:space="preserve">Zleceniobiorca </w:t>
      </w:r>
      <w:r w:rsidR="00753E0F" w:rsidRPr="00817C93">
        <w:rPr>
          <w:rFonts w:ascii="Arial" w:eastAsia="Arial" w:hAnsi="Arial" w:cs="Arial"/>
          <w:sz w:val="22"/>
          <w:szCs w:val="22"/>
        </w:rPr>
        <w:t xml:space="preserve">określi </w:t>
      </w:r>
      <w:r w:rsidRPr="00817C93">
        <w:rPr>
          <w:rFonts w:ascii="Arial" w:eastAsia="Arial" w:hAnsi="Arial" w:cs="Arial"/>
          <w:sz w:val="22"/>
          <w:szCs w:val="22"/>
        </w:rPr>
        <w:t xml:space="preserve">nowy termin realizacji zlecenia, zapewniając również w razie potrzeby </w:t>
      </w:r>
      <w:r w:rsidR="00753E0F" w:rsidRPr="00817C93">
        <w:rPr>
          <w:rFonts w:ascii="Arial" w:eastAsia="Arial" w:hAnsi="Arial" w:cs="Arial"/>
          <w:sz w:val="22"/>
          <w:szCs w:val="22"/>
        </w:rPr>
        <w:t>sprzęt</w:t>
      </w:r>
      <w:r w:rsidRPr="00817C93">
        <w:rPr>
          <w:rFonts w:ascii="Arial" w:eastAsia="Arial" w:hAnsi="Arial" w:cs="Arial"/>
          <w:sz w:val="22"/>
          <w:szCs w:val="22"/>
        </w:rPr>
        <w:t xml:space="preserve"> zastępczy.</w:t>
      </w:r>
    </w:p>
    <w:p w14:paraId="5E3C6B6C" w14:textId="27BD90B6" w:rsidR="00874191" w:rsidRPr="00817C93" w:rsidRDefault="00101502" w:rsidP="00B43EA1">
      <w:pPr>
        <w:pStyle w:val="Akapitzlist"/>
        <w:numPr>
          <w:ilvl w:val="0"/>
          <w:numId w:val="23"/>
        </w:numPr>
        <w:tabs>
          <w:tab w:val="left" w:pos="426"/>
        </w:tabs>
        <w:spacing w:line="260" w:lineRule="exact"/>
        <w:ind w:left="425" w:hanging="425"/>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Zleceniobiorca</w:t>
      </w:r>
      <w:r w:rsidR="000B20F7" w:rsidRPr="00817C93">
        <w:rPr>
          <w:rFonts w:ascii="Arial" w:hAnsi="Arial" w:cs="Arial"/>
          <w:color w:val="00000A"/>
          <w:sz w:val="22"/>
          <w:szCs w:val="22"/>
          <w:lang w:eastAsia="zh-CN" w:bidi="hi-IN"/>
        </w:rPr>
        <w:t xml:space="preserve"> będzie </w:t>
      </w:r>
      <w:r w:rsidR="00874191" w:rsidRPr="00817C93">
        <w:rPr>
          <w:rFonts w:ascii="Arial" w:hAnsi="Arial" w:cs="Arial"/>
          <w:color w:val="00000A"/>
          <w:sz w:val="22"/>
          <w:szCs w:val="22"/>
          <w:lang w:eastAsia="zh-CN" w:bidi="hi-IN"/>
        </w:rPr>
        <w:t xml:space="preserve">wykonywał przeładunki </w:t>
      </w:r>
      <w:r w:rsidR="000B20F7" w:rsidRPr="00817C93">
        <w:rPr>
          <w:rFonts w:ascii="Arial" w:hAnsi="Arial" w:cs="Arial"/>
          <w:color w:val="00000A"/>
          <w:sz w:val="22"/>
          <w:szCs w:val="22"/>
          <w:lang w:eastAsia="zh-CN" w:bidi="hi-IN"/>
        </w:rPr>
        <w:t>w sposób możliwie najmniej oddziaływując</w:t>
      </w:r>
      <w:r w:rsidR="00171CF9" w:rsidRPr="00817C93">
        <w:rPr>
          <w:rFonts w:ascii="Arial" w:hAnsi="Arial" w:cs="Arial"/>
          <w:color w:val="00000A"/>
          <w:sz w:val="22"/>
          <w:szCs w:val="22"/>
          <w:lang w:eastAsia="zh-CN" w:bidi="hi-IN"/>
        </w:rPr>
        <w:t xml:space="preserve">y na bezpośrednie sąsiedztwo, </w:t>
      </w:r>
      <w:r w:rsidR="000B20F7" w:rsidRPr="00817C93">
        <w:rPr>
          <w:rFonts w:ascii="Arial" w:hAnsi="Arial" w:cs="Arial"/>
          <w:color w:val="00000A"/>
          <w:sz w:val="22"/>
          <w:szCs w:val="22"/>
          <w:lang w:eastAsia="zh-CN" w:bidi="hi-IN"/>
        </w:rPr>
        <w:t xml:space="preserve">w </w:t>
      </w:r>
      <w:r w:rsidR="00D2272F" w:rsidRPr="00817C93">
        <w:rPr>
          <w:rFonts w:ascii="Arial" w:hAnsi="Arial" w:cs="Arial"/>
          <w:color w:val="00000A"/>
          <w:sz w:val="22"/>
          <w:szCs w:val="22"/>
          <w:lang w:eastAsia="zh-CN" w:bidi="hi-IN"/>
        </w:rPr>
        <w:t>tym na strefę uzdrowiskową</w:t>
      </w:r>
      <w:r w:rsidR="008E5B8C" w:rsidRPr="00817C93">
        <w:rPr>
          <w:rFonts w:ascii="Arial" w:hAnsi="Arial" w:cs="Arial"/>
          <w:color w:val="00000A"/>
          <w:sz w:val="22"/>
          <w:szCs w:val="22"/>
          <w:lang w:eastAsia="zh-CN" w:bidi="hi-IN"/>
        </w:rPr>
        <w:t xml:space="preserve"> – zgodnie z ustaleniami dokonanymi ze Zleceniodawcą</w:t>
      </w:r>
      <w:r w:rsidR="00D2272F" w:rsidRPr="00817C93">
        <w:rPr>
          <w:rFonts w:ascii="Arial" w:hAnsi="Arial" w:cs="Arial"/>
          <w:color w:val="00000A"/>
          <w:sz w:val="22"/>
          <w:szCs w:val="22"/>
          <w:lang w:eastAsia="zh-CN" w:bidi="hi-IN"/>
        </w:rPr>
        <w:t xml:space="preserve">. </w:t>
      </w:r>
      <w:r w:rsidR="003E4548" w:rsidRPr="00817C93">
        <w:rPr>
          <w:rFonts w:ascii="Arial" w:hAnsi="Arial" w:cs="Arial"/>
          <w:color w:val="00000A"/>
          <w:sz w:val="22"/>
          <w:szCs w:val="22"/>
          <w:lang w:eastAsia="zh-CN" w:bidi="hi-IN"/>
        </w:rPr>
        <w:t xml:space="preserve">Zleceniobiorca zobowiązuje się na własny koszt zabezpieczyć przeładowywane towary przed uciążliwym lub </w:t>
      </w:r>
      <w:r w:rsidR="00874191" w:rsidRPr="00817C93">
        <w:rPr>
          <w:rFonts w:ascii="Arial" w:hAnsi="Arial" w:cs="Arial"/>
          <w:color w:val="00000A"/>
          <w:sz w:val="22"/>
          <w:szCs w:val="22"/>
          <w:lang w:eastAsia="zh-CN" w:bidi="hi-IN"/>
        </w:rPr>
        <w:t xml:space="preserve">szkodliwym </w:t>
      </w:r>
      <w:r w:rsidR="003E4548" w:rsidRPr="00817C93">
        <w:rPr>
          <w:rFonts w:ascii="Arial" w:hAnsi="Arial" w:cs="Arial"/>
          <w:color w:val="00000A"/>
          <w:sz w:val="22"/>
          <w:szCs w:val="22"/>
          <w:lang w:eastAsia="zh-CN" w:bidi="hi-IN"/>
        </w:rPr>
        <w:t xml:space="preserve">działaniem w stosunku do sąsiadujących terenów. </w:t>
      </w:r>
      <w:r w:rsidR="003B6D44">
        <w:rPr>
          <w:rFonts w:ascii="Arial" w:hAnsi="Arial" w:cs="Arial"/>
          <w:color w:val="00000A"/>
          <w:sz w:val="22"/>
          <w:szCs w:val="22"/>
          <w:lang w:eastAsia="zh-CN" w:bidi="hi-IN"/>
        </w:rPr>
        <w:t xml:space="preserve">Zamawiający jest uprawniony do wydawania Wykonawcy poleceń </w:t>
      </w:r>
      <w:r w:rsidR="00312791">
        <w:rPr>
          <w:rFonts w:ascii="Arial" w:hAnsi="Arial" w:cs="Arial"/>
          <w:color w:val="00000A"/>
          <w:sz w:val="22"/>
          <w:szCs w:val="22"/>
          <w:lang w:eastAsia="zh-CN" w:bidi="hi-IN"/>
        </w:rPr>
        <w:t>dotyczących</w:t>
      </w:r>
      <w:r w:rsidR="003B6D44">
        <w:rPr>
          <w:rFonts w:ascii="Arial" w:hAnsi="Arial" w:cs="Arial"/>
          <w:color w:val="00000A"/>
          <w:sz w:val="22"/>
          <w:szCs w:val="22"/>
          <w:lang w:eastAsia="zh-CN" w:bidi="hi-IN"/>
        </w:rPr>
        <w:t xml:space="preserve"> zabezpieczenia towarów</w:t>
      </w:r>
      <w:r w:rsidR="003B6D44" w:rsidRPr="003B6D44">
        <w:rPr>
          <w:rFonts w:ascii="Arial" w:hAnsi="Arial" w:cs="Arial"/>
          <w:color w:val="00000A"/>
          <w:sz w:val="22"/>
          <w:szCs w:val="22"/>
          <w:lang w:eastAsia="zh-CN" w:bidi="hi-IN"/>
        </w:rPr>
        <w:t xml:space="preserve"> </w:t>
      </w:r>
      <w:r w:rsidR="003B6D44" w:rsidRPr="00817C93">
        <w:rPr>
          <w:rFonts w:ascii="Arial" w:hAnsi="Arial" w:cs="Arial"/>
          <w:color w:val="00000A"/>
          <w:sz w:val="22"/>
          <w:szCs w:val="22"/>
          <w:lang w:eastAsia="zh-CN" w:bidi="hi-IN"/>
        </w:rPr>
        <w:t>przed uciążliwym lub szkodliwym działaniem w stosunku do sąsiadujących terenów</w:t>
      </w:r>
      <w:r w:rsidR="003B6D44">
        <w:rPr>
          <w:rFonts w:ascii="Arial" w:hAnsi="Arial" w:cs="Arial"/>
          <w:color w:val="00000A"/>
          <w:sz w:val="22"/>
          <w:szCs w:val="22"/>
          <w:lang w:eastAsia="zh-CN" w:bidi="hi-IN"/>
        </w:rPr>
        <w:t xml:space="preserve">. Polecenia są wiążące dla Wykonawcy. </w:t>
      </w:r>
    </w:p>
    <w:p w14:paraId="4EF20033" w14:textId="290FCD1D" w:rsidR="00D2272F" w:rsidRPr="00817C93" w:rsidRDefault="00101502" w:rsidP="00B43EA1">
      <w:pPr>
        <w:pStyle w:val="Akapitzlist"/>
        <w:numPr>
          <w:ilvl w:val="0"/>
          <w:numId w:val="23"/>
        </w:numPr>
        <w:tabs>
          <w:tab w:val="left" w:pos="426"/>
        </w:tabs>
        <w:spacing w:line="260" w:lineRule="exact"/>
        <w:ind w:left="425" w:hanging="425"/>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Zleceniobiorca</w:t>
      </w:r>
      <w:r w:rsidR="00AD37E4" w:rsidRPr="00817C93">
        <w:rPr>
          <w:rFonts w:ascii="Arial" w:hAnsi="Arial" w:cs="Arial"/>
          <w:color w:val="00000A"/>
          <w:sz w:val="22"/>
          <w:szCs w:val="22"/>
          <w:lang w:eastAsia="zh-CN" w:bidi="hi-IN"/>
        </w:rPr>
        <w:t xml:space="preserve"> </w:t>
      </w:r>
      <w:r w:rsidR="00D2272F" w:rsidRPr="00817C93">
        <w:rPr>
          <w:rFonts w:ascii="Arial" w:hAnsi="Arial" w:cs="Arial"/>
          <w:color w:val="00000A"/>
          <w:sz w:val="22"/>
          <w:szCs w:val="22"/>
          <w:lang w:eastAsia="zh-CN" w:bidi="hi-IN"/>
        </w:rPr>
        <w:t xml:space="preserve">jest zobowiązany do zabezpieczenia </w:t>
      </w:r>
      <w:r w:rsidR="00B96BAB" w:rsidRPr="00817C93">
        <w:rPr>
          <w:rFonts w:ascii="Arial" w:hAnsi="Arial" w:cs="Arial"/>
          <w:color w:val="00000A"/>
          <w:sz w:val="22"/>
          <w:szCs w:val="22"/>
          <w:lang w:eastAsia="zh-CN" w:bidi="hi-IN"/>
        </w:rPr>
        <w:t>towarów</w:t>
      </w:r>
      <w:r w:rsidR="00D2272F" w:rsidRPr="00817C93">
        <w:rPr>
          <w:rFonts w:ascii="Arial" w:hAnsi="Arial" w:cs="Arial"/>
          <w:color w:val="00000A"/>
          <w:sz w:val="22"/>
          <w:szCs w:val="22"/>
          <w:lang w:eastAsia="zh-CN" w:bidi="hi-IN"/>
        </w:rPr>
        <w:t xml:space="preserve"> </w:t>
      </w:r>
      <w:r w:rsidR="002C3BE3" w:rsidRPr="00817C93">
        <w:rPr>
          <w:rFonts w:ascii="Arial" w:hAnsi="Arial" w:cs="Arial"/>
          <w:color w:val="00000A"/>
          <w:sz w:val="22"/>
          <w:szCs w:val="22"/>
          <w:lang w:eastAsia="zh-CN" w:bidi="hi-IN"/>
        </w:rPr>
        <w:t xml:space="preserve">w trakcie </w:t>
      </w:r>
      <w:r w:rsidR="00874191" w:rsidRPr="00817C93">
        <w:rPr>
          <w:rFonts w:ascii="Arial" w:hAnsi="Arial" w:cs="Arial"/>
          <w:color w:val="00000A"/>
          <w:sz w:val="22"/>
          <w:szCs w:val="22"/>
          <w:lang w:eastAsia="zh-CN" w:bidi="hi-IN"/>
        </w:rPr>
        <w:t xml:space="preserve">przeładunku lub </w:t>
      </w:r>
      <w:r w:rsidR="002C3BE3" w:rsidRPr="00817C93">
        <w:rPr>
          <w:rFonts w:ascii="Arial" w:hAnsi="Arial" w:cs="Arial"/>
          <w:color w:val="00000A"/>
          <w:sz w:val="22"/>
          <w:szCs w:val="22"/>
          <w:lang w:eastAsia="zh-CN" w:bidi="hi-IN"/>
        </w:rPr>
        <w:t xml:space="preserve">składowania </w:t>
      </w:r>
      <w:r w:rsidR="00D2272F" w:rsidRPr="00817C93">
        <w:rPr>
          <w:rFonts w:ascii="Arial" w:hAnsi="Arial" w:cs="Arial"/>
          <w:color w:val="00000A"/>
          <w:sz w:val="22"/>
          <w:szCs w:val="22"/>
          <w:lang w:eastAsia="zh-CN" w:bidi="hi-IN"/>
        </w:rPr>
        <w:t>przed ich „mieszaniem”</w:t>
      </w:r>
      <w:r w:rsidR="006C1384" w:rsidRPr="00817C93">
        <w:rPr>
          <w:rFonts w:ascii="Arial" w:hAnsi="Arial" w:cs="Arial"/>
          <w:color w:val="00000A"/>
          <w:sz w:val="22"/>
          <w:szCs w:val="22"/>
          <w:lang w:eastAsia="zh-CN" w:bidi="hi-IN"/>
        </w:rPr>
        <w:t xml:space="preserve"> </w:t>
      </w:r>
      <w:r w:rsidR="00D75BC1" w:rsidRPr="00817C93">
        <w:rPr>
          <w:rFonts w:ascii="Arial" w:hAnsi="Arial" w:cs="Arial"/>
          <w:color w:val="00000A"/>
          <w:sz w:val="22"/>
          <w:szCs w:val="22"/>
          <w:lang w:eastAsia="zh-CN" w:bidi="hi-IN"/>
        </w:rPr>
        <w:t>oraz</w:t>
      </w:r>
      <w:r w:rsidR="00D2272F" w:rsidRPr="00817C93">
        <w:rPr>
          <w:rFonts w:ascii="Arial" w:hAnsi="Arial" w:cs="Arial"/>
          <w:color w:val="00000A"/>
          <w:sz w:val="22"/>
          <w:szCs w:val="22"/>
          <w:lang w:eastAsia="zh-CN" w:bidi="hi-IN"/>
        </w:rPr>
        <w:t xml:space="preserve"> zanieczyszczaniem</w:t>
      </w:r>
      <w:r w:rsidR="00F176ED" w:rsidRPr="00817C93">
        <w:rPr>
          <w:rFonts w:ascii="Arial" w:hAnsi="Arial" w:cs="Arial"/>
          <w:color w:val="00000A"/>
          <w:sz w:val="22"/>
          <w:szCs w:val="22"/>
          <w:lang w:eastAsia="zh-CN" w:bidi="hi-IN"/>
        </w:rPr>
        <w:t>,</w:t>
      </w:r>
      <w:r w:rsidR="00D2272F" w:rsidRPr="00817C93">
        <w:rPr>
          <w:rFonts w:ascii="Arial" w:hAnsi="Arial" w:cs="Arial"/>
          <w:color w:val="00000A"/>
          <w:sz w:val="22"/>
          <w:szCs w:val="22"/>
          <w:lang w:eastAsia="zh-CN" w:bidi="hi-IN"/>
        </w:rPr>
        <w:t xml:space="preserve"> uwzględniając obowiązujące przepisy w </w:t>
      </w:r>
      <w:r w:rsidR="00910E4C" w:rsidRPr="00817C93">
        <w:rPr>
          <w:rFonts w:ascii="Arial" w:hAnsi="Arial" w:cs="Arial"/>
          <w:color w:val="00000A"/>
          <w:sz w:val="22"/>
          <w:szCs w:val="22"/>
          <w:lang w:eastAsia="zh-CN" w:bidi="hi-IN"/>
        </w:rPr>
        <w:t>zakresie składowania</w:t>
      </w:r>
      <w:r w:rsidR="00D2272F" w:rsidRPr="00817C93">
        <w:rPr>
          <w:rFonts w:ascii="Arial" w:hAnsi="Arial" w:cs="Arial"/>
          <w:color w:val="00000A"/>
          <w:sz w:val="22"/>
          <w:szCs w:val="22"/>
          <w:lang w:eastAsia="zh-CN" w:bidi="hi-IN"/>
        </w:rPr>
        <w:t xml:space="preserve"> i przechowywania tych </w:t>
      </w:r>
      <w:r w:rsidR="00B96BAB" w:rsidRPr="00817C93">
        <w:rPr>
          <w:rFonts w:ascii="Arial" w:hAnsi="Arial" w:cs="Arial"/>
          <w:color w:val="00000A"/>
          <w:sz w:val="22"/>
          <w:szCs w:val="22"/>
          <w:lang w:eastAsia="zh-CN" w:bidi="hi-IN"/>
        </w:rPr>
        <w:t>towarów</w:t>
      </w:r>
      <w:r w:rsidR="00D2272F" w:rsidRPr="00817C93">
        <w:rPr>
          <w:rFonts w:ascii="Arial" w:hAnsi="Arial" w:cs="Arial"/>
          <w:color w:val="00000A"/>
          <w:sz w:val="22"/>
          <w:szCs w:val="22"/>
          <w:lang w:eastAsia="zh-CN" w:bidi="hi-IN"/>
        </w:rPr>
        <w:t>, za co ponosi odpowiedzialność.</w:t>
      </w:r>
      <w:r w:rsidR="0010178F" w:rsidRPr="00817C93">
        <w:rPr>
          <w:rFonts w:ascii="Arial" w:hAnsi="Arial" w:cs="Arial"/>
          <w:sz w:val="22"/>
          <w:szCs w:val="22"/>
        </w:rPr>
        <w:t xml:space="preserve"> </w:t>
      </w:r>
    </w:p>
    <w:p w14:paraId="23D7FB96" w14:textId="77777777" w:rsidR="000426CB" w:rsidRPr="00817C93" w:rsidRDefault="000426CB" w:rsidP="00B43EA1">
      <w:pPr>
        <w:numPr>
          <w:ilvl w:val="0"/>
          <w:numId w:val="23"/>
        </w:numPr>
        <w:tabs>
          <w:tab w:val="left" w:pos="426"/>
        </w:tabs>
        <w:spacing w:line="260" w:lineRule="exact"/>
        <w:ind w:left="426" w:hanging="426"/>
        <w:jc w:val="both"/>
        <w:rPr>
          <w:rFonts w:ascii="Arial" w:hAnsi="Arial" w:cs="Arial"/>
          <w:color w:val="00000A"/>
          <w:sz w:val="22"/>
          <w:szCs w:val="22"/>
          <w:lang w:eastAsia="zh-CN" w:bidi="hi-IN"/>
        </w:rPr>
      </w:pPr>
      <w:r w:rsidRPr="00817C93">
        <w:rPr>
          <w:rFonts w:ascii="Arial" w:eastAsia="Arial" w:hAnsi="Arial" w:cs="Arial"/>
          <w:sz w:val="22"/>
          <w:szCs w:val="22"/>
        </w:rPr>
        <w:t>Zleceniobiorca zobowiązany jest do:</w:t>
      </w:r>
    </w:p>
    <w:p w14:paraId="2FDB7D43" w14:textId="77777777" w:rsidR="000426CB" w:rsidRPr="00817C93" w:rsidRDefault="000426CB" w:rsidP="00B43EA1">
      <w:pPr>
        <w:pStyle w:val="Akapitzlist"/>
        <w:numPr>
          <w:ilvl w:val="0"/>
          <w:numId w:val="25"/>
        </w:numPr>
        <w:spacing w:line="260" w:lineRule="exact"/>
        <w:ind w:hanging="294"/>
        <w:jc w:val="both"/>
        <w:rPr>
          <w:rFonts w:ascii="Arial" w:eastAsia="Arial" w:hAnsi="Arial" w:cs="Arial"/>
          <w:sz w:val="22"/>
          <w:szCs w:val="22"/>
        </w:rPr>
      </w:pPr>
      <w:r w:rsidRPr="00817C93">
        <w:rPr>
          <w:rFonts w:ascii="Arial" w:eastAsia="Arial" w:hAnsi="Arial" w:cs="Arial"/>
          <w:sz w:val="22"/>
          <w:szCs w:val="22"/>
        </w:rPr>
        <w:t xml:space="preserve">wykonywania umowy zgodnie z obowiązującymi przepisami prawa i niniejszą umową oraz przestrzegania porządku organizacyjnego obowiązującego na obszarze Portu </w:t>
      </w:r>
      <w:r w:rsidRPr="00817C93">
        <w:rPr>
          <w:rFonts w:ascii="Arial" w:eastAsia="Arial" w:hAnsi="Arial" w:cs="Arial"/>
          <w:sz w:val="22"/>
          <w:szCs w:val="22"/>
        </w:rPr>
        <w:br/>
        <w:t xml:space="preserve">w Kołobrzegu, w szczególności Regulaminu Portu Handlowego, przepisów przeciwpożarowych, </w:t>
      </w:r>
      <w:proofErr w:type="spellStart"/>
      <w:r w:rsidRPr="00817C93">
        <w:rPr>
          <w:rFonts w:ascii="Arial" w:eastAsia="Arial" w:hAnsi="Arial" w:cs="Arial"/>
          <w:sz w:val="22"/>
          <w:szCs w:val="22"/>
        </w:rPr>
        <w:t>sanitarno</w:t>
      </w:r>
      <w:proofErr w:type="spellEnd"/>
      <w:r w:rsidRPr="00817C93">
        <w:rPr>
          <w:rFonts w:ascii="Arial" w:eastAsia="Arial" w:hAnsi="Arial" w:cs="Arial"/>
          <w:sz w:val="22"/>
          <w:szCs w:val="22"/>
        </w:rPr>
        <w:t xml:space="preserve"> – epidemiologicznych, bezpieczeństwa i higieny pracy, przepisów portowych,</w:t>
      </w:r>
    </w:p>
    <w:p w14:paraId="12615007" w14:textId="7E5DDC36" w:rsidR="000426CB" w:rsidRPr="00817C93" w:rsidRDefault="000426CB" w:rsidP="00B43EA1">
      <w:pPr>
        <w:numPr>
          <w:ilvl w:val="0"/>
          <w:numId w:val="25"/>
        </w:numPr>
        <w:tabs>
          <w:tab w:val="left" w:pos="709"/>
        </w:tabs>
        <w:suppressAutoHyphens w:val="0"/>
        <w:spacing w:line="260" w:lineRule="exact"/>
        <w:ind w:left="709" w:right="20" w:hanging="283"/>
        <w:jc w:val="both"/>
        <w:rPr>
          <w:rFonts w:ascii="Arial" w:eastAsia="Arial" w:hAnsi="Arial" w:cs="Arial"/>
          <w:sz w:val="22"/>
          <w:szCs w:val="22"/>
        </w:rPr>
      </w:pPr>
      <w:r w:rsidRPr="00817C93">
        <w:rPr>
          <w:rFonts w:ascii="Arial" w:eastAsia="Arial" w:hAnsi="Arial" w:cs="Arial"/>
          <w:sz w:val="22"/>
          <w:szCs w:val="22"/>
        </w:rPr>
        <w:t xml:space="preserve">zachowania należytego ładu i porządku w miejscu wykonywania usługi, </w:t>
      </w:r>
      <w:r w:rsidRPr="00817C93">
        <w:rPr>
          <w:rFonts w:ascii="Arial" w:eastAsia="Arial" w:hAnsi="Arial" w:cs="Arial"/>
          <w:sz w:val="22"/>
          <w:szCs w:val="22"/>
        </w:rPr>
        <w:br/>
        <w:t>a w szczególności przestrzegania przepisów BHP i każdorazowego zabezpieczenia sprzętu w czasie nieświadczenia usług,</w:t>
      </w:r>
      <w:r w:rsidR="00B1464A" w:rsidRPr="00817C93">
        <w:rPr>
          <w:rFonts w:ascii="Arial" w:eastAsia="Arial" w:hAnsi="Arial" w:cs="Arial"/>
          <w:sz w:val="22"/>
          <w:szCs w:val="22"/>
        </w:rPr>
        <w:t xml:space="preserve"> sprzątania magazynów i powierzchni składowych otwartych</w:t>
      </w:r>
      <w:r w:rsidR="004D2926" w:rsidRPr="00817C93">
        <w:rPr>
          <w:rFonts w:ascii="Arial" w:eastAsia="Arial" w:hAnsi="Arial" w:cs="Arial"/>
          <w:sz w:val="22"/>
          <w:szCs w:val="22"/>
        </w:rPr>
        <w:t>, miejsc wykonywania przeładunku</w:t>
      </w:r>
      <w:r w:rsidR="00B1464A" w:rsidRPr="00817C93">
        <w:rPr>
          <w:rFonts w:ascii="Arial" w:eastAsia="Arial" w:hAnsi="Arial" w:cs="Arial"/>
          <w:sz w:val="22"/>
          <w:szCs w:val="22"/>
        </w:rPr>
        <w:t xml:space="preserve"> w sposób umożliwiający składowanie</w:t>
      </w:r>
      <w:r w:rsidR="004D2926" w:rsidRPr="00817C93">
        <w:rPr>
          <w:rFonts w:ascii="Arial" w:eastAsia="Arial" w:hAnsi="Arial" w:cs="Arial"/>
          <w:sz w:val="22"/>
          <w:szCs w:val="22"/>
        </w:rPr>
        <w:t xml:space="preserve">, </w:t>
      </w:r>
      <w:r w:rsidR="00B1464A" w:rsidRPr="00817C93">
        <w:rPr>
          <w:rFonts w:ascii="Arial" w:eastAsia="Arial" w:hAnsi="Arial" w:cs="Arial"/>
          <w:sz w:val="22"/>
          <w:szCs w:val="22"/>
        </w:rPr>
        <w:t xml:space="preserve">magazynowanie </w:t>
      </w:r>
      <w:r w:rsidR="004D2926" w:rsidRPr="00817C93">
        <w:rPr>
          <w:rFonts w:ascii="Arial" w:eastAsia="Arial" w:hAnsi="Arial" w:cs="Arial"/>
          <w:sz w:val="22"/>
          <w:szCs w:val="22"/>
        </w:rPr>
        <w:t xml:space="preserve">lub przeładunek </w:t>
      </w:r>
      <w:r w:rsidR="00B1464A" w:rsidRPr="00817C93">
        <w:rPr>
          <w:rFonts w:ascii="Arial" w:eastAsia="Arial" w:hAnsi="Arial" w:cs="Arial"/>
          <w:sz w:val="22"/>
          <w:szCs w:val="22"/>
        </w:rPr>
        <w:t xml:space="preserve">innego rodzaju </w:t>
      </w:r>
      <w:r w:rsidR="004D2926" w:rsidRPr="00817C93">
        <w:rPr>
          <w:rFonts w:ascii="Arial" w:eastAsia="Arial" w:hAnsi="Arial" w:cs="Arial"/>
          <w:sz w:val="22"/>
          <w:szCs w:val="22"/>
        </w:rPr>
        <w:t xml:space="preserve">ładunku bez wpływu na jego skład i właściwości fizykochemiczne, </w:t>
      </w:r>
    </w:p>
    <w:p w14:paraId="3A47EA78" w14:textId="77777777" w:rsidR="000426CB" w:rsidRPr="00817C93" w:rsidRDefault="000426CB" w:rsidP="00B43EA1">
      <w:pPr>
        <w:numPr>
          <w:ilvl w:val="0"/>
          <w:numId w:val="25"/>
        </w:numPr>
        <w:tabs>
          <w:tab w:val="left" w:pos="993"/>
        </w:tabs>
        <w:suppressAutoHyphens w:val="0"/>
        <w:spacing w:line="260" w:lineRule="exact"/>
        <w:ind w:left="709" w:right="20" w:hanging="283"/>
        <w:jc w:val="both"/>
        <w:rPr>
          <w:rFonts w:ascii="Arial" w:eastAsia="Arial" w:hAnsi="Arial" w:cs="Arial"/>
          <w:sz w:val="22"/>
          <w:szCs w:val="22"/>
        </w:rPr>
      </w:pPr>
      <w:r w:rsidRPr="00817C93">
        <w:rPr>
          <w:rFonts w:ascii="Arial" w:eastAsia="Arial" w:hAnsi="Arial" w:cs="Arial"/>
          <w:sz w:val="22"/>
          <w:szCs w:val="22"/>
        </w:rPr>
        <w:t>wykonywania usług z zapewnieniem pełnego bezpieczeństwa w trakcie wykonywanych prac osobom trzecim zgodnie z przepisami BHP,</w:t>
      </w:r>
    </w:p>
    <w:p w14:paraId="789D9533" w14:textId="4685EE8D" w:rsidR="005B783F" w:rsidRPr="00817C93" w:rsidRDefault="00101502" w:rsidP="00B43EA1">
      <w:pPr>
        <w:numPr>
          <w:ilvl w:val="0"/>
          <w:numId w:val="23"/>
        </w:numPr>
        <w:tabs>
          <w:tab w:val="left" w:pos="426"/>
        </w:tabs>
        <w:spacing w:line="260" w:lineRule="exact"/>
        <w:ind w:left="426" w:hanging="425"/>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Zleceniobiorca</w:t>
      </w:r>
      <w:r w:rsidR="003E7761" w:rsidRPr="00817C93">
        <w:rPr>
          <w:rFonts w:ascii="Arial" w:hAnsi="Arial" w:cs="Arial"/>
          <w:color w:val="00000A"/>
          <w:sz w:val="22"/>
          <w:szCs w:val="22"/>
          <w:lang w:eastAsia="zh-CN" w:bidi="hi-IN"/>
        </w:rPr>
        <w:t xml:space="preserve"> </w:t>
      </w:r>
      <w:r w:rsidR="008231F6" w:rsidRPr="00817C93">
        <w:rPr>
          <w:rFonts w:ascii="Arial" w:hAnsi="Arial" w:cs="Arial"/>
          <w:color w:val="00000A"/>
          <w:sz w:val="22"/>
          <w:szCs w:val="22"/>
          <w:lang w:eastAsia="zh-CN" w:bidi="hi-IN"/>
        </w:rPr>
        <w:t>oświadcza, że osoby, które będą uczestniczyć w wykonywaniu umowy</w:t>
      </w:r>
      <w:r w:rsidR="00812C39" w:rsidRPr="00817C93">
        <w:rPr>
          <w:rFonts w:ascii="Arial" w:hAnsi="Arial" w:cs="Arial"/>
          <w:color w:val="00000A"/>
          <w:sz w:val="22"/>
          <w:szCs w:val="22"/>
          <w:lang w:eastAsia="zh-CN" w:bidi="hi-IN"/>
        </w:rPr>
        <w:t xml:space="preserve"> </w:t>
      </w:r>
      <w:r w:rsidR="008231F6" w:rsidRPr="00817C93">
        <w:rPr>
          <w:rFonts w:ascii="Arial" w:hAnsi="Arial" w:cs="Arial"/>
          <w:color w:val="00000A"/>
          <w:sz w:val="22"/>
          <w:szCs w:val="22"/>
          <w:lang w:eastAsia="zh-CN" w:bidi="hi-IN"/>
        </w:rPr>
        <w:t>posiada</w:t>
      </w:r>
      <w:r w:rsidR="00595BEE" w:rsidRPr="00817C93">
        <w:rPr>
          <w:rFonts w:ascii="Arial" w:hAnsi="Arial" w:cs="Arial"/>
          <w:color w:val="00000A"/>
          <w:sz w:val="22"/>
          <w:szCs w:val="22"/>
          <w:lang w:eastAsia="zh-CN" w:bidi="hi-IN"/>
        </w:rPr>
        <w:t>ć będą</w:t>
      </w:r>
      <w:r w:rsidR="008231F6" w:rsidRPr="00817C93">
        <w:rPr>
          <w:rFonts w:ascii="Arial" w:hAnsi="Arial" w:cs="Arial"/>
          <w:color w:val="00000A"/>
          <w:sz w:val="22"/>
          <w:szCs w:val="22"/>
          <w:lang w:eastAsia="zh-CN" w:bidi="hi-IN"/>
        </w:rPr>
        <w:t xml:space="preserve"> wymagane właściwymi przepisami uprawnienia</w:t>
      </w:r>
      <w:r w:rsidR="005A1FD0" w:rsidRPr="00817C93">
        <w:rPr>
          <w:rFonts w:ascii="Arial" w:hAnsi="Arial" w:cs="Arial"/>
          <w:color w:val="00000A"/>
          <w:sz w:val="22"/>
          <w:szCs w:val="22"/>
          <w:lang w:eastAsia="zh-CN" w:bidi="hi-IN"/>
        </w:rPr>
        <w:t xml:space="preserve"> i kwalifikacje</w:t>
      </w:r>
      <w:r w:rsidR="006C71A9" w:rsidRPr="00817C93">
        <w:rPr>
          <w:rFonts w:ascii="Arial" w:hAnsi="Arial" w:cs="Arial"/>
          <w:color w:val="00000A"/>
          <w:sz w:val="22"/>
          <w:szCs w:val="22"/>
          <w:lang w:eastAsia="zh-CN" w:bidi="hi-IN"/>
        </w:rPr>
        <w:t xml:space="preserve">, </w:t>
      </w:r>
      <w:r w:rsidR="00DB778A" w:rsidRPr="00817C93">
        <w:rPr>
          <w:rFonts w:ascii="Arial" w:hAnsi="Arial" w:cs="Arial"/>
          <w:color w:val="00000A"/>
          <w:sz w:val="22"/>
          <w:szCs w:val="22"/>
          <w:lang w:eastAsia="zh-CN" w:bidi="hi-IN"/>
        </w:rPr>
        <w:br/>
      </w:r>
      <w:r w:rsidR="006C71A9" w:rsidRPr="00817C93">
        <w:rPr>
          <w:rFonts w:ascii="Arial" w:hAnsi="Arial" w:cs="Arial"/>
          <w:color w:val="00000A"/>
          <w:sz w:val="22"/>
          <w:szCs w:val="22"/>
          <w:lang w:eastAsia="zh-CN" w:bidi="hi-IN"/>
        </w:rPr>
        <w:t xml:space="preserve">w szczególności wynikające z Rozporządzenia Ministra Transportu i Gospodarki Morskiej z dnia 6 lipca 1993 r. w sprawie bezpieczeństwa i higieny pracy w portach morskich </w:t>
      </w:r>
      <w:r w:rsidR="00812C39" w:rsidRPr="00817C93">
        <w:rPr>
          <w:rFonts w:ascii="Arial" w:hAnsi="Arial" w:cs="Arial"/>
          <w:color w:val="00000A"/>
          <w:sz w:val="22"/>
          <w:szCs w:val="22"/>
          <w:lang w:eastAsia="zh-CN" w:bidi="hi-IN"/>
        </w:rPr>
        <w:br/>
      </w:r>
      <w:r w:rsidR="006C71A9" w:rsidRPr="00817C93">
        <w:rPr>
          <w:rFonts w:ascii="Arial" w:hAnsi="Arial" w:cs="Arial"/>
          <w:color w:val="00000A"/>
          <w:sz w:val="22"/>
          <w:szCs w:val="22"/>
          <w:lang w:eastAsia="zh-CN" w:bidi="hi-IN"/>
        </w:rPr>
        <w:t>i śródlądowych.</w:t>
      </w:r>
    </w:p>
    <w:p w14:paraId="5071CB6C" w14:textId="41FF7A2F" w:rsidR="008231F6" w:rsidRPr="00817C93" w:rsidRDefault="00101502" w:rsidP="00B43EA1">
      <w:pPr>
        <w:numPr>
          <w:ilvl w:val="0"/>
          <w:numId w:val="23"/>
        </w:numPr>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Zleceniobiorca</w:t>
      </w:r>
      <w:r w:rsidR="008231F6" w:rsidRPr="00817C93">
        <w:rPr>
          <w:rFonts w:ascii="Arial" w:hAnsi="Arial" w:cs="Arial"/>
          <w:color w:val="00000A"/>
          <w:sz w:val="22"/>
          <w:szCs w:val="22"/>
          <w:lang w:eastAsia="zh-CN" w:bidi="hi-IN"/>
        </w:rPr>
        <w:t xml:space="preserve"> jest odpowiedzialny za wszelkie uszkodzenia jakiegokolwiek rodzaju spowodowane przez niego lub podmioty, za które ponosi odpowiedzialność podczas wykonywania usług</w:t>
      </w:r>
      <w:r w:rsidR="008E5B8C" w:rsidRPr="00817C93">
        <w:rPr>
          <w:rFonts w:ascii="Arial" w:hAnsi="Arial" w:cs="Arial"/>
          <w:color w:val="00000A"/>
          <w:sz w:val="22"/>
          <w:szCs w:val="22"/>
          <w:lang w:eastAsia="zh-CN" w:bidi="hi-IN"/>
        </w:rPr>
        <w:t xml:space="preserve">. </w:t>
      </w:r>
      <w:r w:rsidRPr="00817C93">
        <w:rPr>
          <w:rFonts w:ascii="Arial" w:hAnsi="Arial" w:cs="Arial"/>
          <w:color w:val="00000A"/>
          <w:sz w:val="22"/>
          <w:szCs w:val="22"/>
          <w:lang w:eastAsia="zh-CN" w:bidi="hi-IN"/>
        </w:rPr>
        <w:t>Zleceniobiorca</w:t>
      </w:r>
      <w:r w:rsidR="008231F6" w:rsidRPr="00817C93">
        <w:rPr>
          <w:rFonts w:ascii="Arial" w:hAnsi="Arial" w:cs="Arial"/>
          <w:color w:val="00000A"/>
          <w:sz w:val="22"/>
          <w:szCs w:val="22"/>
          <w:lang w:eastAsia="zh-CN" w:bidi="hi-IN"/>
        </w:rPr>
        <w:t xml:space="preserve"> niezwłocznie naprawi wszelkie powstałe uszkodzenia na własny koszt.</w:t>
      </w:r>
    </w:p>
    <w:p w14:paraId="68932B42" w14:textId="5DCBB01B" w:rsidR="005B783F" w:rsidRPr="00817C93" w:rsidRDefault="005B783F" w:rsidP="00B43EA1">
      <w:pPr>
        <w:pStyle w:val="Akapitzlist"/>
        <w:numPr>
          <w:ilvl w:val="0"/>
          <w:numId w:val="23"/>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eastAsia="Arial" w:hAnsi="Arial" w:cs="Arial"/>
          <w:sz w:val="22"/>
          <w:szCs w:val="22"/>
        </w:rPr>
        <w:t xml:space="preserve">Zleceniobiorca zobowiązany jest do utrzymywania czystości </w:t>
      </w:r>
      <w:r w:rsidR="0039479F" w:rsidRPr="00817C93">
        <w:rPr>
          <w:rFonts w:ascii="Arial" w:eastAsia="Arial" w:hAnsi="Arial" w:cs="Arial"/>
          <w:sz w:val="22"/>
          <w:szCs w:val="22"/>
        </w:rPr>
        <w:t>na terenie Portu Kołobrzeg</w:t>
      </w:r>
      <w:r w:rsidR="009F7DB4" w:rsidRPr="00817C93">
        <w:rPr>
          <w:rFonts w:ascii="Arial" w:eastAsia="Arial" w:hAnsi="Arial" w:cs="Arial"/>
          <w:sz w:val="22"/>
          <w:szCs w:val="22"/>
        </w:rPr>
        <w:t xml:space="preserve"> </w:t>
      </w:r>
      <w:r w:rsidRPr="00817C93">
        <w:rPr>
          <w:rFonts w:ascii="Arial" w:eastAsia="Arial" w:hAnsi="Arial" w:cs="Arial"/>
          <w:sz w:val="22"/>
          <w:szCs w:val="22"/>
        </w:rPr>
        <w:t>w obrębie wykonywanego zlecenia</w:t>
      </w:r>
      <w:r w:rsidR="0039479F" w:rsidRPr="00817C93">
        <w:rPr>
          <w:rFonts w:ascii="Arial" w:eastAsia="Arial" w:hAnsi="Arial" w:cs="Arial"/>
          <w:sz w:val="22"/>
          <w:szCs w:val="22"/>
        </w:rPr>
        <w:t xml:space="preserve"> oraz w przedmiocie korzystania, o którym mowa</w:t>
      </w:r>
      <w:r w:rsidR="009F7DB4" w:rsidRPr="00817C93">
        <w:rPr>
          <w:rFonts w:ascii="Arial" w:eastAsia="Arial" w:hAnsi="Arial" w:cs="Arial"/>
          <w:sz w:val="22"/>
          <w:szCs w:val="22"/>
        </w:rPr>
        <w:t xml:space="preserve"> </w:t>
      </w:r>
      <w:r w:rsidR="0039479F" w:rsidRPr="00817C93">
        <w:rPr>
          <w:rFonts w:ascii="Arial" w:eastAsia="Arial" w:hAnsi="Arial" w:cs="Arial"/>
          <w:sz w:val="22"/>
          <w:szCs w:val="22"/>
        </w:rPr>
        <w:t>w §</w:t>
      </w:r>
      <w:r w:rsidR="00C84AE4" w:rsidRPr="00817C93">
        <w:rPr>
          <w:rFonts w:ascii="Arial" w:eastAsia="Arial" w:hAnsi="Arial" w:cs="Arial"/>
          <w:sz w:val="22"/>
          <w:szCs w:val="22"/>
        </w:rPr>
        <w:t>6</w:t>
      </w:r>
      <w:r w:rsidR="0039479F" w:rsidRPr="00817C93">
        <w:rPr>
          <w:rFonts w:ascii="Arial" w:eastAsia="Arial" w:hAnsi="Arial" w:cs="Arial"/>
          <w:sz w:val="22"/>
          <w:szCs w:val="22"/>
        </w:rPr>
        <w:t xml:space="preserve"> ust. </w:t>
      </w:r>
      <w:r w:rsidR="00A05877" w:rsidRPr="00817C93">
        <w:rPr>
          <w:rFonts w:ascii="Arial" w:eastAsia="Arial" w:hAnsi="Arial" w:cs="Arial"/>
          <w:sz w:val="22"/>
          <w:szCs w:val="22"/>
        </w:rPr>
        <w:t>1</w:t>
      </w:r>
      <w:r w:rsidRPr="00817C93">
        <w:rPr>
          <w:rFonts w:ascii="Arial" w:eastAsia="Arial" w:hAnsi="Arial" w:cs="Arial"/>
          <w:sz w:val="22"/>
          <w:szCs w:val="22"/>
        </w:rPr>
        <w:t xml:space="preserve">. Utrzymywanie czystości polega w szczególności na zamiataniu oraz usuwaniu na bieżąco wszelkich odpadów, w tym pozostałości ładunkowych po czynnościach przeprowadzanych przez Zleceniobiorcę. Jeżeli Zleceniobiorca nie będzie wykonywać wskazanego powyżej obowiązku utrzymania czystości, będzie on obciążony kosztami wykonania przez Zleceniodawcę czynności niezbędnych do utrzymania czystości. </w:t>
      </w:r>
    </w:p>
    <w:p w14:paraId="67F0342A" w14:textId="180F27EB" w:rsidR="007F7321" w:rsidRPr="00817C93" w:rsidRDefault="00035BE9" w:rsidP="00B43EA1">
      <w:pPr>
        <w:numPr>
          <w:ilvl w:val="0"/>
          <w:numId w:val="23"/>
        </w:numPr>
        <w:spacing w:line="260" w:lineRule="exact"/>
        <w:ind w:left="426" w:hanging="426"/>
        <w:jc w:val="both"/>
        <w:rPr>
          <w:rFonts w:ascii="Arial" w:hAnsi="Arial" w:cs="Arial"/>
          <w:color w:val="00000A"/>
          <w:sz w:val="22"/>
          <w:szCs w:val="22"/>
          <w:lang w:eastAsia="zh-CN" w:bidi="hi-IN"/>
        </w:rPr>
      </w:pPr>
      <w:r w:rsidRPr="00817C93">
        <w:rPr>
          <w:rFonts w:ascii="Arial" w:hAnsi="Arial" w:cs="Arial"/>
          <w:sz w:val="22"/>
          <w:szCs w:val="22"/>
        </w:rPr>
        <w:t>Zleceniobiorca</w:t>
      </w:r>
      <w:r w:rsidR="007F1EA6" w:rsidRPr="00817C93">
        <w:rPr>
          <w:rFonts w:ascii="Arial" w:hAnsi="Arial" w:cs="Arial"/>
          <w:sz w:val="22"/>
          <w:szCs w:val="22"/>
        </w:rPr>
        <w:t xml:space="preserve"> będzie się stosował do wszelkich poleceń i instrukcji pracowników </w:t>
      </w:r>
      <w:r w:rsidR="00752EDA" w:rsidRPr="00817C93">
        <w:rPr>
          <w:rFonts w:ascii="Arial" w:hAnsi="Arial" w:cs="Arial"/>
          <w:sz w:val="22"/>
          <w:szCs w:val="22"/>
        </w:rPr>
        <w:t xml:space="preserve">podmiotu </w:t>
      </w:r>
      <w:r w:rsidR="007F1EA6" w:rsidRPr="00817C93">
        <w:rPr>
          <w:rFonts w:ascii="Arial" w:hAnsi="Arial" w:cs="Arial"/>
          <w:sz w:val="22"/>
          <w:szCs w:val="22"/>
        </w:rPr>
        <w:t>świadczące</w:t>
      </w:r>
      <w:r w:rsidR="00752EDA" w:rsidRPr="00817C93">
        <w:rPr>
          <w:rFonts w:ascii="Arial" w:hAnsi="Arial" w:cs="Arial"/>
          <w:sz w:val="22"/>
          <w:szCs w:val="22"/>
        </w:rPr>
        <w:t>go</w:t>
      </w:r>
      <w:r w:rsidR="007F1EA6" w:rsidRPr="00817C93">
        <w:rPr>
          <w:rFonts w:ascii="Arial" w:hAnsi="Arial" w:cs="Arial"/>
          <w:sz w:val="22"/>
          <w:szCs w:val="22"/>
        </w:rPr>
        <w:t xml:space="preserve"> usługi ochrony portu, wynikających z przepisów prawa czy dokumentów wewnętrznych </w:t>
      </w:r>
      <w:r w:rsidRPr="00817C93">
        <w:rPr>
          <w:rFonts w:ascii="Arial" w:hAnsi="Arial" w:cs="Arial"/>
          <w:sz w:val="22"/>
          <w:szCs w:val="22"/>
        </w:rPr>
        <w:t>Zleceniodawcy.</w:t>
      </w:r>
      <w:r w:rsidR="007F1EA6" w:rsidRPr="00817C93">
        <w:rPr>
          <w:rFonts w:ascii="Arial" w:hAnsi="Arial" w:cs="Arial"/>
          <w:sz w:val="22"/>
          <w:szCs w:val="22"/>
        </w:rPr>
        <w:t xml:space="preserve"> </w:t>
      </w:r>
      <w:r w:rsidRPr="00817C93">
        <w:rPr>
          <w:rFonts w:ascii="Arial" w:hAnsi="Arial" w:cs="Arial"/>
          <w:sz w:val="22"/>
          <w:szCs w:val="22"/>
        </w:rPr>
        <w:t>Zleceniobiorca</w:t>
      </w:r>
      <w:r w:rsidR="001158A6" w:rsidRPr="00817C93">
        <w:rPr>
          <w:rFonts w:ascii="Arial" w:hAnsi="Arial" w:cs="Arial"/>
          <w:sz w:val="22"/>
          <w:szCs w:val="22"/>
        </w:rPr>
        <w:t xml:space="preserve"> </w:t>
      </w:r>
      <w:r w:rsidR="007F1EA6" w:rsidRPr="00817C93">
        <w:rPr>
          <w:rFonts w:ascii="Arial" w:hAnsi="Arial" w:cs="Arial"/>
          <w:sz w:val="22"/>
          <w:szCs w:val="22"/>
        </w:rPr>
        <w:t>oświadcza, iż został poinformowany, iż Port Handlowy</w:t>
      </w:r>
      <w:r w:rsidR="00A2478E" w:rsidRPr="00817C93">
        <w:rPr>
          <w:rFonts w:ascii="Arial" w:hAnsi="Arial" w:cs="Arial"/>
          <w:sz w:val="22"/>
          <w:szCs w:val="22"/>
        </w:rPr>
        <w:t xml:space="preserve">, </w:t>
      </w:r>
      <w:r w:rsidR="004A28B1" w:rsidRPr="00817C93">
        <w:rPr>
          <w:rFonts w:ascii="Arial" w:hAnsi="Arial" w:cs="Arial"/>
          <w:sz w:val="22"/>
          <w:szCs w:val="22"/>
        </w:rPr>
        <w:t>gdzie</w:t>
      </w:r>
      <w:r w:rsidR="009F06BB" w:rsidRPr="00817C93">
        <w:rPr>
          <w:rFonts w:ascii="Arial" w:hAnsi="Arial" w:cs="Arial"/>
          <w:sz w:val="22"/>
          <w:szCs w:val="22"/>
        </w:rPr>
        <w:t xml:space="preserve"> będzie świadczył usługi przeładunkowe</w:t>
      </w:r>
      <w:r w:rsidR="007F1EA6" w:rsidRPr="00817C93">
        <w:rPr>
          <w:rFonts w:ascii="Arial" w:hAnsi="Arial" w:cs="Arial"/>
          <w:sz w:val="22"/>
          <w:szCs w:val="22"/>
        </w:rPr>
        <w:t>,</w:t>
      </w:r>
      <w:r w:rsidR="004A28B1" w:rsidRPr="00817C93">
        <w:rPr>
          <w:rFonts w:ascii="Arial" w:hAnsi="Arial" w:cs="Arial"/>
          <w:sz w:val="22"/>
          <w:szCs w:val="22"/>
        </w:rPr>
        <w:t xml:space="preserve"> </w:t>
      </w:r>
      <w:r w:rsidR="00A2478E" w:rsidRPr="00817C93">
        <w:rPr>
          <w:rFonts w:ascii="Arial" w:hAnsi="Arial" w:cs="Arial"/>
          <w:sz w:val="22"/>
          <w:szCs w:val="22"/>
        </w:rPr>
        <w:t>jest</w:t>
      </w:r>
      <w:r w:rsidR="007F1EA6" w:rsidRPr="00817C93">
        <w:rPr>
          <w:rFonts w:ascii="Arial" w:hAnsi="Arial" w:cs="Arial"/>
          <w:sz w:val="22"/>
          <w:szCs w:val="22"/>
        </w:rPr>
        <w:t xml:space="preserve"> obiekt</w:t>
      </w:r>
      <w:r w:rsidR="00A2478E" w:rsidRPr="00817C93">
        <w:rPr>
          <w:rFonts w:ascii="Arial" w:hAnsi="Arial" w:cs="Arial"/>
          <w:sz w:val="22"/>
          <w:szCs w:val="22"/>
        </w:rPr>
        <w:t>em</w:t>
      </w:r>
      <w:r w:rsidR="007F1EA6" w:rsidRPr="00817C93">
        <w:rPr>
          <w:rFonts w:ascii="Arial" w:hAnsi="Arial" w:cs="Arial"/>
          <w:sz w:val="22"/>
          <w:szCs w:val="22"/>
        </w:rPr>
        <w:t xml:space="preserve"> portowym w rozumieniu Kodeksu ISPS.</w:t>
      </w:r>
    </w:p>
    <w:p w14:paraId="5311F170" w14:textId="04A2317C" w:rsidR="00883E48" w:rsidRPr="00817C93" w:rsidRDefault="00D004F6" w:rsidP="00B43EA1">
      <w:pPr>
        <w:numPr>
          <w:ilvl w:val="0"/>
          <w:numId w:val="23"/>
        </w:numPr>
        <w:shd w:val="clear" w:color="auto" w:fill="FFFFFF"/>
        <w:tabs>
          <w:tab w:val="left" w:pos="426"/>
        </w:tabs>
        <w:suppressAutoHyphens w:val="0"/>
        <w:spacing w:line="260" w:lineRule="exact"/>
        <w:ind w:left="426" w:hanging="426"/>
        <w:jc w:val="both"/>
        <w:rPr>
          <w:rFonts w:ascii="Arial" w:hAnsi="Arial" w:cs="Arial"/>
          <w:sz w:val="22"/>
          <w:szCs w:val="22"/>
        </w:rPr>
      </w:pPr>
      <w:r w:rsidRPr="00817C93">
        <w:rPr>
          <w:rFonts w:ascii="Arial" w:hAnsi="Arial" w:cs="Arial"/>
          <w:sz w:val="22"/>
          <w:szCs w:val="22"/>
          <w:lang w:eastAsia="pl-PL"/>
        </w:rPr>
        <w:t xml:space="preserve">Zleceniobiorca zobowiązuje się do podejmowania wszelkich czynności niezbędnych  dla zabezpieczenia interesów Zleceniodawcy odnośnie przeładunków, załadunków </w:t>
      </w:r>
      <w:r w:rsidR="00A05877" w:rsidRPr="00817C93">
        <w:rPr>
          <w:rFonts w:ascii="Arial" w:hAnsi="Arial" w:cs="Arial"/>
          <w:sz w:val="22"/>
          <w:szCs w:val="22"/>
          <w:lang w:eastAsia="pl-PL"/>
        </w:rPr>
        <w:br/>
      </w:r>
      <w:r w:rsidRPr="00817C93">
        <w:rPr>
          <w:rFonts w:ascii="Arial" w:hAnsi="Arial" w:cs="Arial"/>
          <w:sz w:val="22"/>
          <w:szCs w:val="22"/>
          <w:lang w:eastAsia="pl-PL"/>
        </w:rPr>
        <w:t>i rozładunków</w:t>
      </w:r>
      <w:r w:rsidR="00DB778A" w:rsidRPr="00817C93">
        <w:rPr>
          <w:rFonts w:ascii="Arial" w:eastAsia="Arial" w:hAnsi="Arial" w:cs="Arial"/>
          <w:sz w:val="22"/>
          <w:szCs w:val="22"/>
        </w:rPr>
        <w:t xml:space="preserve"> </w:t>
      </w:r>
      <w:r w:rsidR="00883E48" w:rsidRPr="00817C93">
        <w:rPr>
          <w:rFonts w:ascii="Arial" w:hAnsi="Arial" w:cs="Arial"/>
          <w:sz w:val="22"/>
          <w:szCs w:val="22"/>
        </w:rPr>
        <w:t xml:space="preserve">Zleceniobiorca nie ma prawa dokonywać jakichkolwiek nakładów na </w:t>
      </w:r>
      <w:r w:rsidR="006C71A9" w:rsidRPr="00817C93">
        <w:rPr>
          <w:rFonts w:ascii="Arial" w:hAnsi="Arial" w:cs="Arial"/>
          <w:sz w:val="22"/>
          <w:szCs w:val="22"/>
        </w:rPr>
        <w:t xml:space="preserve">infrastrukturę </w:t>
      </w:r>
      <w:r w:rsidR="00883E48" w:rsidRPr="00817C93">
        <w:rPr>
          <w:rFonts w:ascii="Arial" w:hAnsi="Arial" w:cs="Arial"/>
          <w:sz w:val="22"/>
          <w:szCs w:val="22"/>
        </w:rPr>
        <w:t>Portu Kołobrzeg</w:t>
      </w:r>
      <w:r w:rsidR="0083172F" w:rsidRPr="00817C93">
        <w:rPr>
          <w:rFonts w:ascii="Arial" w:hAnsi="Arial" w:cs="Arial"/>
          <w:sz w:val="22"/>
          <w:szCs w:val="22"/>
        </w:rPr>
        <w:t xml:space="preserve"> bez zlecenia </w:t>
      </w:r>
      <w:r w:rsidR="00A2478E" w:rsidRPr="00817C93">
        <w:rPr>
          <w:rFonts w:ascii="Arial" w:hAnsi="Arial" w:cs="Arial"/>
          <w:sz w:val="22"/>
          <w:szCs w:val="22"/>
        </w:rPr>
        <w:t xml:space="preserve">lub pisemnej zgody </w:t>
      </w:r>
      <w:r w:rsidR="0083172F" w:rsidRPr="00817C93">
        <w:rPr>
          <w:rFonts w:ascii="Arial" w:hAnsi="Arial" w:cs="Arial"/>
          <w:sz w:val="22"/>
          <w:szCs w:val="22"/>
        </w:rPr>
        <w:t>ze strony Zleceniodawcy.</w:t>
      </w:r>
    </w:p>
    <w:p w14:paraId="139E98D9" w14:textId="1878A5C4" w:rsidR="000D4F1C" w:rsidRPr="00817C93" w:rsidRDefault="000D4F1C" w:rsidP="00B43EA1">
      <w:pPr>
        <w:numPr>
          <w:ilvl w:val="0"/>
          <w:numId w:val="23"/>
        </w:numPr>
        <w:shd w:val="clear" w:color="auto" w:fill="FFFFFF"/>
        <w:tabs>
          <w:tab w:val="left" w:pos="426"/>
        </w:tabs>
        <w:suppressAutoHyphens w:val="0"/>
        <w:spacing w:line="260" w:lineRule="exact"/>
        <w:ind w:left="426" w:hanging="426"/>
        <w:jc w:val="both"/>
        <w:rPr>
          <w:rFonts w:ascii="Arial" w:hAnsi="Arial" w:cs="Arial"/>
          <w:sz w:val="22"/>
          <w:szCs w:val="22"/>
        </w:rPr>
      </w:pPr>
      <w:r w:rsidRPr="00817C93">
        <w:rPr>
          <w:rFonts w:ascii="Arial" w:hAnsi="Arial" w:cs="Arial"/>
          <w:sz w:val="22"/>
          <w:szCs w:val="22"/>
        </w:rPr>
        <w:t>Sprawdzenia każdej przesłanej przez Zleceniodawcę Nominacji statku w zakresie możliwości przyjęcia statku i wykonania usługi w określonych terminach i ilościach przy zachowaniu wymaganej raty przeładunkowej oraz udzielenia odpowiedzi Zleceniodawcy w najkrótszym możliwych terminie od otrzymania Nominacji.</w:t>
      </w:r>
    </w:p>
    <w:p w14:paraId="677C19DB" w14:textId="24A31409" w:rsidR="000D4F1C" w:rsidRPr="00817C93" w:rsidRDefault="000D4F1C" w:rsidP="00B43EA1">
      <w:pPr>
        <w:numPr>
          <w:ilvl w:val="0"/>
          <w:numId w:val="23"/>
        </w:numPr>
        <w:shd w:val="clear" w:color="auto" w:fill="FFFFFF"/>
        <w:tabs>
          <w:tab w:val="left" w:pos="426"/>
        </w:tabs>
        <w:suppressAutoHyphens w:val="0"/>
        <w:spacing w:line="260" w:lineRule="exact"/>
        <w:ind w:left="426" w:hanging="426"/>
        <w:jc w:val="both"/>
        <w:rPr>
          <w:rFonts w:ascii="Arial" w:hAnsi="Arial" w:cs="Arial"/>
          <w:sz w:val="22"/>
          <w:szCs w:val="22"/>
        </w:rPr>
      </w:pPr>
      <w:r w:rsidRPr="00817C93">
        <w:rPr>
          <w:rFonts w:ascii="Arial" w:hAnsi="Arial" w:cs="Arial"/>
          <w:sz w:val="22"/>
          <w:szCs w:val="22"/>
        </w:rPr>
        <w:lastRenderedPageBreak/>
        <w:t>Zapewnienia bezwzględnej czystości ładunku i do zabezpieczenia go w ten sposób, aby nie stracił swojej wartości handlowej podczas całości procesu przeładunku na statek</w:t>
      </w:r>
    </w:p>
    <w:p w14:paraId="4A075EBA" w14:textId="2FE88FC1" w:rsidR="00A51C3E" w:rsidRPr="00817C93" w:rsidRDefault="00A51C3E" w:rsidP="00B43EA1">
      <w:pPr>
        <w:numPr>
          <w:ilvl w:val="0"/>
          <w:numId w:val="23"/>
        </w:numPr>
        <w:shd w:val="clear" w:color="auto" w:fill="FFFFFF"/>
        <w:tabs>
          <w:tab w:val="left" w:pos="426"/>
        </w:tabs>
        <w:suppressAutoHyphens w:val="0"/>
        <w:spacing w:line="260" w:lineRule="exact"/>
        <w:ind w:left="426" w:hanging="426"/>
        <w:jc w:val="both"/>
        <w:rPr>
          <w:rFonts w:ascii="Arial" w:hAnsi="Arial" w:cs="Arial"/>
          <w:sz w:val="22"/>
          <w:szCs w:val="22"/>
        </w:rPr>
      </w:pPr>
      <w:r w:rsidRPr="00817C93">
        <w:rPr>
          <w:rFonts w:ascii="Arial" w:hAnsi="Arial" w:cs="Arial"/>
          <w:sz w:val="22"/>
          <w:szCs w:val="22"/>
        </w:rPr>
        <w:t>Usługi będą świadczone przez Operatora na rzecz Zleceniodawcy we wszystkie dni robocze tygodnia od poniedziałku do piątku, z wyjątkiem dni ustawowo wolnych od pracy, w godzinach od 06:00 do 22:00</w:t>
      </w:r>
      <w:r w:rsidR="00722EDB">
        <w:rPr>
          <w:rFonts w:ascii="Arial" w:hAnsi="Arial" w:cs="Arial"/>
          <w:sz w:val="22"/>
          <w:szCs w:val="22"/>
        </w:rPr>
        <w:t>.</w:t>
      </w:r>
      <w:r w:rsidRPr="00817C93">
        <w:rPr>
          <w:rFonts w:ascii="Arial" w:hAnsi="Arial" w:cs="Arial"/>
          <w:sz w:val="22"/>
          <w:szCs w:val="22"/>
        </w:rPr>
        <w:t xml:space="preserve"> </w:t>
      </w:r>
    </w:p>
    <w:p w14:paraId="7FE6281E" w14:textId="639C54F9" w:rsidR="00A51C3E" w:rsidRDefault="00A51C3E" w:rsidP="00B43EA1">
      <w:pPr>
        <w:numPr>
          <w:ilvl w:val="0"/>
          <w:numId w:val="23"/>
        </w:numPr>
        <w:shd w:val="clear" w:color="auto" w:fill="FFFFFF"/>
        <w:tabs>
          <w:tab w:val="left" w:pos="426"/>
        </w:tabs>
        <w:suppressAutoHyphens w:val="0"/>
        <w:spacing w:line="260" w:lineRule="exact"/>
        <w:ind w:left="426" w:hanging="426"/>
        <w:jc w:val="both"/>
        <w:rPr>
          <w:rFonts w:ascii="Arial" w:hAnsi="Arial" w:cs="Arial"/>
          <w:sz w:val="22"/>
          <w:szCs w:val="22"/>
        </w:rPr>
      </w:pPr>
      <w:r w:rsidRPr="00817C93">
        <w:rPr>
          <w:rFonts w:ascii="Arial" w:hAnsi="Arial" w:cs="Arial"/>
          <w:sz w:val="22"/>
          <w:szCs w:val="22"/>
        </w:rPr>
        <w:t xml:space="preserve">Zleceniobiorca, dopuszcza możliwość świadczenia usług przeładunkowych również </w:t>
      </w:r>
      <w:r w:rsidR="00B43EA1">
        <w:rPr>
          <w:rFonts w:ascii="Arial" w:hAnsi="Arial" w:cs="Arial"/>
          <w:sz w:val="22"/>
          <w:szCs w:val="22"/>
        </w:rPr>
        <w:br/>
      </w:r>
      <w:r w:rsidRPr="00817C93">
        <w:rPr>
          <w:rFonts w:ascii="Arial" w:hAnsi="Arial" w:cs="Arial"/>
          <w:sz w:val="22"/>
          <w:szCs w:val="22"/>
        </w:rPr>
        <w:t xml:space="preserve">w soboty i niedziele. Świadczenie przez Zleceniobiorcę usług przeładunkowych w soboty </w:t>
      </w:r>
      <w:r w:rsidR="00B43EA1">
        <w:rPr>
          <w:rFonts w:ascii="Arial" w:hAnsi="Arial" w:cs="Arial"/>
          <w:sz w:val="22"/>
          <w:szCs w:val="22"/>
        </w:rPr>
        <w:br/>
      </w:r>
      <w:r w:rsidRPr="00817C93">
        <w:rPr>
          <w:rFonts w:ascii="Arial" w:hAnsi="Arial" w:cs="Arial"/>
          <w:sz w:val="22"/>
          <w:szCs w:val="22"/>
        </w:rPr>
        <w:t xml:space="preserve">i niedziele będzie wykonywane jedynie po uprzednim pisemnym uzgodnieniu </w:t>
      </w:r>
      <w:r w:rsidR="00B43EA1">
        <w:rPr>
          <w:rFonts w:ascii="Arial" w:hAnsi="Arial" w:cs="Arial"/>
          <w:sz w:val="22"/>
          <w:szCs w:val="22"/>
        </w:rPr>
        <w:br/>
      </w:r>
      <w:r w:rsidRPr="00817C93">
        <w:rPr>
          <w:rFonts w:ascii="Arial" w:hAnsi="Arial" w:cs="Arial"/>
          <w:sz w:val="22"/>
          <w:szCs w:val="22"/>
        </w:rPr>
        <w:t>i potwierdzeniu tego faktu przez Zleceniobiorcę ze Zleceniodawcą.</w:t>
      </w:r>
    </w:p>
    <w:p w14:paraId="261A1866" w14:textId="11C6D07D" w:rsidR="00823D4E" w:rsidRPr="00312791" w:rsidRDefault="00823D4E" w:rsidP="00B43EA1">
      <w:pPr>
        <w:numPr>
          <w:ilvl w:val="0"/>
          <w:numId w:val="23"/>
        </w:numPr>
        <w:shd w:val="clear" w:color="auto" w:fill="FFFFFF"/>
        <w:tabs>
          <w:tab w:val="left" w:pos="426"/>
        </w:tabs>
        <w:suppressAutoHyphens w:val="0"/>
        <w:spacing w:line="260" w:lineRule="exact"/>
        <w:ind w:left="426" w:hanging="502"/>
        <w:jc w:val="both"/>
        <w:rPr>
          <w:rFonts w:ascii="Arial" w:hAnsi="Arial" w:cs="Arial"/>
          <w:sz w:val="22"/>
          <w:szCs w:val="22"/>
        </w:rPr>
      </w:pPr>
      <w:r w:rsidRPr="001E53D7">
        <w:rPr>
          <w:rFonts w:ascii="Arial" w:hAnsi="Arial" w:cs="Arial"/>
          <w:sz w:val="22"/>
          <w:szCs w:val="22"/>
        </w:rPr>
        <w:t>Zleceniodawca stosownie do art. 95 ustawy</w:t>
      </w:r>
      <w:r w:rsidR="00B43EA1" w:rsidRPr="001E53D7">
        <w:rPr>
          <w:rFonts w:ascii="Arial" w:hAnsi="Arial" w:cs="Arial"/>
          <w:sz w:val="22"/>
          <w:szCs w:val="22"/>
        </w:rPr>
        <w:t xml:space="preserve"> PZP, wymaga zatrudnienia przez </w:t>
      </w:r>
      <w:r w:rsidR="00862B2E" w:rsidRPr="001E53D7">
        <w:rPr>
          <w:rFonts w:ascii="Arial" w:hAnsi="Arial" w:cs="Arial"/>
          <w:sz w:val="22"/>
          <w:szCs w:val="22"/>
        </w:rPr>
        <w:t>Zleceniobiorcę</w:t>
      </w:r>
      <w:r w:rsidRPr="001E53D7">
        <w:rPr>
          <w:rFonts w:ascii="Arial" w:hAnsi="Arial" w:cs="Arial"/>
          <w:sz w:val="22"/>
          <w:szCs w:val="22"/>
        </w:rPr>
        <w:t xml:space="preserve"> lub podwykonawcę</w:t>
      </w:r>
      <w:r w:rsidR="009026D7" w:rsidRPr="001E53D7">
        <w:rPr>
          <w:rFonts w:ascii="Arial" w:hAnsi="Arial" w:cs="Arial"/>
          <w:sz w:val="22"/>
          <w:szCs w:val="22"/>
        </w:rPr>
        <w:t xml:space="preserve"> lub dalszego podwykonawcę</w:t>
      </w:r>
      <w:r w:rsidRPr="001E53D7">
        <w:rPr>
          <w:rFonts w:ascii="Arial" w:hAnsi="Arial" w:cs="Arial"/>
          <w:sz w:val="22"/>
          <w:szCs w:val="22"/>
        </w:rPr>
        <w:t xml:space="preserve"> na podstawie umowy </w:t>
      </w:r>
      <w:r w:rsidR="00B43EA1" w:rsidRPr="001E53D7">
        <w:rPr>
          <w:rFonts w:ascii="Arial" w:hAnsi="Arial" w:cs="Arial"/>
          <w:sz w:val="22"/>
          <w:szCs w:val="22"/>
        </w:rPr>
        <w:br/>
      </w:r>
      <w:r w:rsidRPr="001E53D7">
        <w:rPr>
          <w:rFonts w:ascii="Arial" w:hAnsi="Arial" w:cs="Arial"/>
          <w:sz w:val="22"/>
          <w:szCs w:val="22"/>
        </w:rPr>
        <w:t xml:space="preserve">o pracę </w:t>
      </w:r>
      <w:r w:rsidR="005C5066" w:rsidRPr="001E53D7">
        <w:rPr>
          <w:rFonts w:ascii="Arial" w:hAnsi="Arial" w:cs="Arial"/>
          <w:sz w:val="22"/>
          <w:szCs w:val="22"/>
        </w:rPr>
        <w:t xml:space="preserve">wszystkich </w:t>
      </w:r>
      <w:r w:rsidRPr="001E53D7">
        <w:rPr>
          <w:rFonts w:ascii="Arial" w:hAnsi="Arial" w:cs="Arial"/>
          <w:sz w:val="22"/>
          <w:szCs w:val="22"/>
        </w:rPr>
        <w:t>osób wykonujących następujące czynności:</w:t>
      </w:r>
      <w:r w:rsidR="00B43EA1" w:rsidRPr="001E53D7">
        <w:rPr>
          <w:rFonts w:ascii="Arial" w:hAnsi="Arial" w:cs="Arial"/>
          <w:sz w:val="22"/>
          <w:szCs w:val="22"/>
        </w:rPr>
        <w:t xml:space="preserve"> </w:t>
      </w:r>
      <w:r w:rsidR="00116DAE">
        <w:rPr>
          <w:rFonts w:ascii="Arial" w:hAnsi="Arial" w:cs="Arial"/>
          <w:sz w:val="22"/>
          <w:szCs w:val="22"/>
        </w:rPr>
        <w:t>dyspozytor</w:t>
      </w:r>
      <w:r w:rsidR="007A1412" w:rsidRPr="00312791">
        <w:rPr>
          <w:rFonts w:ascii="Arial" w:hAnsi="Arial" w:cs="Arial"/>
          <w:sz w:val="22"/>
          <w:szCs w:val="22"/>
        </w:rPr>
        <w:t>.</w:t>
      </w:r>
    </w:p>
    <w:p w14:paraId="08122C6F" w14:textId="3422F3A0" w:rsidR="00823D4E" w:rsidRPr="005C5066" w:rsidRDefault="005C5066" w:rsidP="00B43EA1">
      <w:pPr>
        <w:numPr>
          <w:ilvl w:val="0"/>
          <w:numId w:val="23"/>
        </w:numPr>
        <w:shd w:val="clear" w:color="auto" w:fill="FFFFFF"/>
        <w:tabs>
          <w:tab w:val="left" w:pos="0"/>
        </w:tabs>
        <w:suppressAutoHyphens w:val="0"/>
        <w:spacing w:line="260" w:lineRule="exact"/>
        <w:ind w:left="426" w:hanging="426"/>
        <w:jc w:val="both"/>
        <w:rPr>
          <w:rFonts w:ascii="Arial" w:hAnsi="Arial" w:cs="Arial"/>
          <w:sz w:val="22"/>
          <w:szCs w:val="22"/>
        </w:rPr>
      </w:pPr>
      <w:r>
        <w:rPr>
          <w:rFonts w:ascii="Arial" w:hAnsi="Arial" w:cs="Arial"/>
          <w:sz w:val="22"/>
          <w:szCs w:val="22"/>
        </w:rPr>
        <w:t>W terminie 7 dni od dnia zawarcia umowy Zlecenio</w:t>
      </w:r>
      <w:r w:rsidR="00B43EA1">
        <w:rPr>
          <w:rFonts w:ascii="Arial" w:hAnsi="Arial" w:cs="Arial"/>
          <w:sz w:val="22"/>
          <w:szCs w:val="22"/>
        </w:rPr>
        <w:t xml:space="preserve">biorca przedstawi Zleceniodawcy </w:t>
      </w:r>
      <w:r>
        <w:rPr>
          <w:rFonts w:ascii="Arial" w:hAnsi="Arial" w:cs="Arial"/>
          <w:sz w:val="22"/>
          <w:szCs w:val="22"/>
        </w:rPr>
        <w:t>wykaz obejmujący</w:t>
      </w:r>
      <w:r w:rsidR="00823D4E" w:rsidRPr="005C5066">
        <w:rPr>
          <w:rFonts w:ascii="Arial" w:hAnsi="Arial" w:cs="Arial"/>
          <w:sz w:val="22"/>
          <w:szCs w:val="22"/>
        </w:rPr>
        <w:t xml:space="preserve"> dane osób (imię i nazwisko, data zawarcia umowy o pracę, rodzaj umowy oraz zakres obowiązków) wykonujących czynności wskazane w </w:t>
      </w:r>
      <w:r>
        <w:rPr>
          <w:rFonts w:ascii="Arial" w:hAnsi="Arial" w:cs="Arial"/>
          <w:sz w:val="22"/>
          <w:szCs w:val="22"/>
        </w:rPr>
        <w:t>ust. 19.</w:t>
      </w:r>
      <w:r w:rsidR="00823D4E" w:rsidRPr="005C5066">
        <w:rPr>
          <w:rFonts w:ascii="Arial" w:hAnsi="Arial" w:cs="Arial"/>
          <w:sz w:val="22"/>
          <w:szCs w:val="22"/>
        </w:rPr>
        <w:t xml:space="preserve"> Powyższy obowiązek </w:t>
      </w:r>
      <w:r w:rsidR="00862B2E">
        <w:rPr>
          <w:rFonts w:ascii="Arial" w:hAnsi="Arial" w:cs="Arial"/>
          <w:sz w:val="22"/>
          <w:szCs w:val="22"/>
        </w:rPr>
        <w:t>Zleceniobiorcy</w:t>
      </w:r>
      <w:r w:rsidR="00823D4E" w:rsidRPr="005C5066">
        <w:rPr>
          <w:rFonts w:ascii="Arial" w:hAnsi="Arial" w:cs="Arial"/>
          <w:sz w:val="22"/>
          <w:szCs w:val="22"/>
        </w:rPr>
        <w:t xml:space="preserve"> dokumentowania zatrudnienia osób obejmuje także pracowników podwykonawców i dalszych podwykonawców</w:t>
      </w:r>
      <w:r w:rsidR="00511DE6">
        <w:rPr>
          <w:rFonts w:ascii="Arial" w:hAnsi="Arial" w:cs="Arial"/>
          <w:sz w:val="22"/>
          <w:szCs w:val="22"/>
        </w:rPr>
        <w:t>.</w:t>
      </w:r>
    </w:p>
    <w:p w14:paraId="3C3F667B" w14:textId="6C9C8B8D" w:rsidR="00823D4E" w:rsidRDefault="00862B2E" w:rsidP="00B43EA1">
      <w:pPr>
        <w:numPr>
          <w:ilvl w:val="0"/>
          <w:numId w:val="23"/>
        </w:numPr>
        <w:shd w:val="clear" w:color="auto" w:fill="FFFFFF"/>
        <w:tabs>
          <w:tab w:val="left" w:pos="0"/>
        </w:tabs>
        <w:suppressAutoHyphens w:val="0"/>
        <w:spacing w:line="260" w:lineRule="exact"/>
        <w:ind w:left="426" w:hanging="426"/>
        <w:jc w:val="both"/>
        <w:rPr>
          <w:rFonts w:ascii="Arial" w:hAnsi="Arial" w:cs="Arial"/>
          <w:sz w:val="22"/>
          <w:szCs w:val="22"/>
        </w:rPr>
      </w:pPr>
      <w:r>
        <w:rPr>
          <w:rFonts w:ascii="Arial" w:hAnsi="Arial" w:cs="Arial"/>
          <w:sz w:val="22"/>
          <w:szCs w:val="22"/>
        </w:rPr>
        <w:t>Zleceniodawca</w:t>
      </w:r>
      <w:r w:rsidR="00823D4E" w:rsidRPr="00823D4E">
        <w:rPr>
          <w:rFonts w:ascii="Arial" w:hAnsi="Arial" w:cs="Arial"/>
          <w:sz w:val="22"/>
          <w:szCs w:val="22"/>
        </w:rPr>
        <w:t xml:space="preserve"> zastrzega sobie prawo przeprowadzenia k</w:t>
      </w:r>
      <w:r w:rsidR="00B43EA1">
        <w:rPr>
          <w:rFonts w:ascii="Arial" w:hAnsi="Arial" w:cs="Arial"/>
          <w:sz w:val="22"/>
          <w:szCs w:val="22"/>
        </w:rPr>
        <w:t>ontroli w celu weryfikacji, czy o</w:t>
      </w:r>
      <w:r w:rsidR="00823D4E" w:rsidRPr="00823D4E">
        <w:rPr>
          <w:rFonts w:ascii="Arial" w:hAnsi="Arial" w:cs="Arial"/>
          <w:sz w:val="22"/>
          <w:szCs w:val="22"/>
        </w:rPr>
        <w:t xml:space="preserve">soby wykonujące czynności przy realizacji zamówienia są osobami wskazanymi przez </w:t>
      </w:r>
      <w:r>
        <w:rPr>
          <w:rFonts w:ascii="Arial" w:hAnsi="Arial" w:cs="Arial"/>
          <w:sz w:val="22"/>
          <w:szCs w:val="22"/>
        </w:rPr>
        <w:t>Zleceniobiorcę</w:t>
      </w:r>
      <w:r w:rsidR="00511DE6">
        <w:rPr>
          <w:rFonts w:ascii="Arial" w:hAnsi="Arial" w:cs="Arial"/>
          <w:sz w:val="22"/>
          <w:szCs w:val="22"/>
        </w:rPr>
        <w:t>. W ramach kontroli Z</w:t>
      </w:r>
      <w:r>
        <w:rPr>
          <w:rFonts w:ascii="Arial" w:hAnsi="Arial" w:cs="Arial"/>
          <w:sz w:val="22"/>
          <w:szCs w:val="22"/>
        </w:rPr>
        <w:t>leceniodawca</w:t>
      </w:r>
      <w:r w:rsidR="00511DE6">
        <w:rPr>
          <w:rFonts w:ascii="Arial" w:hAnsi="Arial" w:cs="Arial"/>
          <w:sz w:val="22"/>
          <w:szCs w:val="22"/>
        </w:rPr>
        <w:t xml:space="preserve"> może żądać dokumentów potwierdzających zawarcie umowy o pracę, w szczeg</w:t>
      </w:r>
      <w:r w:rsidR="00C512B9">
        <w:rPr>
          <w:rFonts w:ascii="Arial" w:hAnsi="Arial" w:cs="Arial"/>
          <w:sz w:val="22"/>
          <w:szCs w:val="22"/>
        </w:rPr>
        <w:t xml:space="preserve">ólności umów o pracę </w:t>
      </w:r>
      <w:r w:rsidR="00B43EA1">
        <w:rPr>
          <w:rFonts w:ascii="Arial" w:hAnsi="Arial" w:cs="Arial"/>
          <w:sz w:val="22"/>
          <w:szCs w:val="22"/>
        </w:rPr>
        <w:br/>
      </w:r>
      <w:r w:rsidR="00C512B9">
        <w:rPr>
          <w:rFonts w:ascii="Arial" w:hAnsi="Arial" w:cs="Arial"/>
          <w:sz w:val="22"/>
          <w:szCs w:val="22"/>
        </w:rPr>
        <w:t>i potwierdzenia zgłoszenia pracowników do ubezpieczeń społecznych.</w:t>
      </w:r>
    </w:p>
    <w:p w14:paraId="084B6450" w14:textId="4CA28E71" w:rsidR="00C512B9" w:rsidRPr="00823D4E" w:rsidRDefault="00C512B9" w:rsidP="00B43EA1">
      <w:pPr>
        <w:numPr>
          <w:ilvl w:val="0"/>
          <w:numId w:val="23"/>
        </w:numPr>
        <w:shd w:val="clear" w:color="auto" w:fill="FFFFFF"/>
        <w:tabs>
          <w:tab w:val="left" w:pos="0"/>
        </w:tabs>
        <w:suppressAutoHyphens w:val="0"/>
        <w:spacing w:line="260" w:lineRule="exact"/>
        <w:ind w:left="426" w:hanging="426"/>
        <w:jc w:val="both"/>
        <w:rPr>
          <w:rFonts w:ascii="Arial" w:hAnsi="Arial" w:cs="Arial"/>
          <w:sz w:val="22"/>
          <w:szCs w:val="22"/>
        </w:rPr>
      </w:pPr>
      <w:r>
        <w:rPr>
          <w:rFonts w:ascii="Arial" w:hAnsi="Arial" w:cs="Arial"/>
          <w:sz w:val="22"/>
          <w:szCs w:val="22"/>
        </w:rPr>
        <w:t>W przypadku w którym ujawnione zostanie</w:t>
      </w:r>
      <w:r w:rsidR="00862B2E">
        <w:rPr>
          <w:rFonts w:ascii="Arial" w:hAnsi="Arial" w:cs="Arial"/>
          <w:sz w:val="22"/>
          <w:szCs w:val="22"/>
        </w:rPr>
        <w:t>, że Zleceniobiorca</w:t>
      </w:r>
      <w:r w:rsidR="009026D7">
        <w:rPr>
          <w:rFonts w:ascii="Arial" w:hAnsi="Arial" w:cs="Arial"/>
          <w:sz w:val="22"/>
          <w:szCs w:val="22"/>
        </w:rPr>
        <w:t>, podwykonawca lub dalszy podwykonawca</w:t>
      </w:r>
      <w:r w:rsidR="00862B2E">
        <w:rPr>
          <w:rFonts w:ascii="Arial" w:hAnsi="Arial" w:cs="Arial"/>
          <w:sz w:val="22"/>
          <w:szCs w:val="22"/>
        </w:rPr>
        <w:t xml:space="preserve"> nie zatrudnia</w:t>
      </w:r>
      <w:r w:rsidR="009026D7">
        <w:rPr>
          <w:rFonts w:ascii="Arial" w:hAnsi="Arial" w:cs="Arial"/>
          <w:sz w:val="22"/>
          <w:szCs w:val="22"/>
        </w:rPr>
        <w:t xml:space="preserve"> osób o których mowa w ust. 19 na podstawie umowy </w:t>
      </w:r>
      <w:r w:rsidR="00B43EA1">
        <w:rPr>
          <w:rFonts w:ascii="Arial" w:hAnsi="Arial" w:cs="Arial"/>
          <w:sz w:val="22"/>
          <w:szCs w:val="22"/>
        </w:rPr>
        <w:br/>
      </w:r>
      <w:r w:rsidR="009026D7">
        <w:rPr>
          <w:rFonts w:ascii="Arial" w:hAnsi="Arial" w:cs="Arial"/>
          <w:sz w:val="22"/>
          <w:szCs w:val="22"/>
        </w:rPr>
        <w:t>o pracę, Zleceniobiorca zapłaci Zleceniodawcy karę umowną w wysokości 2.000 zł (dwa tysiące złotych) za każdy ujawniony przypadek</w:t>
      </w:r>
      <w:r w:rsidR="00FC3D95">
        <w:rPr>
          <w:rFonts w:ascii="Arial" w:hAnsi="Arial" w:cs="Arial"/>
          <w:sz w:val="22"/>
          <w:szCs w:val="22"/>
        </w:rPr>
        <w:t>.</w:t>
      </w:r>
    </w:p>
    <w:p w14:paraId="6D178A48" w14:textId="14BA90AB" w:rsidR="00823D4E" w:rsidRPr="00817C93" w:rsidRDefault="00823D4E" w:rsidP="00B43EA1">
      <w:pPr>
        <w:shd w:val="clear" w:color="auto" w:fill="FFFFFF"/>
        <w:tabs>
          <w:tab w:val="left" w:pos="426"/>
        </w:tabs>
        <w:suppressAutoHyphens w:val="0"/>
        <w:spacing w:line="260" w:lineRule="exact"/>
        <w:jc w:val="both"/>
        <w:rPr>
          <w:rFonts w:ascii="Arial" w:hAnsi="Arial" w:cs="Arial"/>
          <w:sz w:val="22"/>
          <w:szCs w:val="22"/>
        </w:rPr>
      </w:pPr>
      <w:r w:rsidRPr="00823D4E">
        <w:rPr>
          <w:rFonts w:ascii="Arial" w:hAnsi="Arial" w:cs="Arial"/>
          <w:sz w:val="22"/>
          <w:szCs w:val="22"/>
        </w:rPr>
        <w:t xml:space="preserve"> </w:t>
      </w:r>
    </w:p>
    <w:p w14:paraId="0C7826C4" w14:textId="2DF275E1" w:rsidR="00595BEE" w:rsidRPr="00817C93" w:rsidRDefault="00595BEE" w:rsidP="00B43EA1">
      <w:pPr>
        <w:tabs>
          <w:tab w:val="left" w:pos="708"/>
        </w:tabs>
        <w:spacing w:line="260" w:lineRule="exact"/>
        <w:jc w:val="center"/>
        <w:rPr>
          <w:rFonts w:ascii="Arial" w:hAnsi="Arial" w:cs="Arial"/>
          <w:b/>
          <w:color w:val="00000A"/>
          <w:sz w:val="22"/>
          <w:szCs w:val="22"/>
          <w:lang w:eastAsia="zh-CN" w:bidi="hi-IN"/>
        </w:rPr>
      </w:pPr>
      <w:r w:rsidRPr="00817C93">
        <w:rPr>
          <w:rFonts w:ascii="Arial" w:hAnsi="Arial" w:cs="Arial"/>
          <w:b/>
          <w:color w:val="00000A"/>
          <w:sz w:val="22"/>
          <w:szCs w:val="22"/>
          <w:lang w:eastAsia="zh-CN" w:bidi="hi-IN"/>
        </w:rPr>
        <w:t>§ 5 [Obowiązki Zleceniodawcy]</w:t>
      </w:r>
    </w:p>
    <w:p w14:paraId="36CC3ABD" w14:textId="4BDAC926" w:rsidR="0048791E" w:rsidRPr="00817C93" w:rsidRDefault="0048791E" w:rsidP="00B43EA1">
      <w:pPr>
        <w:pStyle w:val="Akapitzlist"/>
        <w:numPr>
          <w:ilvl w:val="0"/>
          <w:numId w:val="51"/>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eastAsia="Arial" w:hAnsi="Arial" w:cs="Arial"/>
          <w:sz w:val="22"/>
          <w:szCs w:val="22"/>
        </w:rPr>
        <w:t xml:space="preserve">Zleceniodawca zobowiązuje się do promowania Portu Kołobrzeg jako miejsca przeładunków towarowych. </w:t>
      </w:r>
    </w:p>
    <w:p w14:paraId="4CD7D0FF" w14:textId="2DE806B3" w:rsidR="009E5C87" w:rsidRPr="00817C93" w:rsidRDefault="00595BEE" w:rsidP="00B43EA1">
      <w:pPr>
        <w:pStyle w:val="Akapitzlist"/>
        <w:numPr>
          <w:ilvl w:val="0"/>
          <w:numId w:val="51"/>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eastAsia="Arial" w:hAnsi="Arial" w:cs="Arial"/>
          <w:sz w:val="22"/>
          <w:szCs w:val="22"/>
        </w:rPr>
        <w:t xml:space="preserve">Zleceniodawca zapewni we własnym zakresie całodobową ochronę terenu portu </w:t>
      </w:r>
      <w:r w:rsidRPr="00817C93">
        <w:rPr>
          <w:rFonts w:ascii="Arial" w:eastAsia="Arial" w:hAnsi="Arial" w:cs="Arial"/>
          <w:sz w:val="22"/>
          <w:szCs w:val="22"/>
        </w:rPr>
        <w:br/>
        <w:t>i obiektów portowych</w:t>
      </w:r>
      <w:r w:rsidR="006C1384" w:rsidRPr="00817C93">
        <w:rPr>
          <w:rFonts w:ascii="Arial" w:eastAsia="Arial" w:hAnsi="Arial" w:cs="Arial"/>
          <w:sz w:val="22"/>
          <w:szCs w:val="22"/>
        </w:rPr>
        <w:t>, celem zabezpieczenia przed dostępem osób nieupraw</w:t>
      </w:r>
      <w:r w:rsidR="003566BA" w:rsidRPr="00817C93">
        <w:rPr>
          <w:rFonts w:ascii="Arial" w:eastAsia="Arial" w:hAnsi="Arial" w:cs="Arial"/>
          <w:sz w:val="22"/>
          <w:szCs w:val="22"/>
        </w:rPr>
        <w:t>nionych.</w:t>
      </w:r>
    </w:p>
    <w:p w14:paraId="512084B8" w14:textId="77777777" w:rsidR="008E5B8C" w:rsidRPr="00817C93" w:rsidRDefault="009E5C87" w:rsidP="00B43EA1">
      <w:pPr>
        <w:pStyle w:val="Akapitzlist"/>
        <w:numPr>
          <w:ilvl w:val="0"/>
          <w:numId w:val="51"/>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eastAsia="Arial" w:hAnsi="Arial" w:cs="Arial"/>
          <w:sz w:val="22"/>
          <w:szCs w:val="22"/>
        </w:rPr>
        <w:t>Zleceniodawca zobowiązuje się do utrzymywania i uzyskiwania niezbędnych certyfikatów (np. HACCP) do obsługi ładunków w Porcie Kołobrzeg</w:t>
      </w:r>
      <w:r w:rsidR="008E5B8C" w:rsidRPr="00817C93">
        <w:rPr>
          <w:rFonts w:ascii="Arial" w:eastAsia="Arial" w:hAnsi="Arial" w:cs="Arial"/>
          <w:sz w:val="22"/>
          <w:szCs w:val="22"/>
        </w:rPr>
        <w:t>.</w:t>
      </w:r>
    </w:p>
    <w:p w14:paraId="1AA6CDA2" w14:textId="77777777" w:rsidR="00773FEF" w:rsidRPr="00817C93" w:rsidRDefault="00773FEF" w:rsidP="00B43EA1">
      <w:pPr>
        <w:pStyle w:val="Akapitzlist"/>
        <w:numPr>
          <w:ilvl w:val="0"/>
          <w:numId w:val="51"/>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hAnsi="Arial" w:cs="Arial"/>
          <w:sz w:val="22"/>
          <w:szCs w:val="22"/>
        </w:rPr>
        <w:t>W celu umożliwienia Zleceniobiorcy należytego wykonania usługi Zleceniodawca zobowiązany jest przesłania w formie email do Zleceniobiorcy nominacji statku do akceptacji terminów i warunków przeładunku. Nominacja powinna zawierać następujące informacje:</w:t>
      </w:r>
    </w:p>
    <w:p w14:paraId="7B783DBA" w14:textId="68EDE571" w:rsidR="00773FEF" w:rsidRPr="00817C93" w:rsidRDefault="00773FEF" w:rsidP="00B43EA1">
      <w:pPr>
        <w:pStyle w:val="Akapitzlist"/>
        <w:tabs>
          <w:tab w:val="left" w:pos="993"/>
        </w:tabs>
        <w:suppressAutoHyphens w:val="0"/>
        <w:spacing w:line="260" w:lineRule="exact"/>
        <w:ind w:left="502"/>
        <w:jc w:val="both"/>
        <w:rPr>
          <w:rFonts w:ascii="Arial" w:hAnsi="Arial" w:cs="Arial"/>
          <w:sz w:val="22"/>
          <w:szCs w:val="22"/>
        </w:rPr>
      </w:pPr>
      <w:r w:rsidRPr="00817C93">
        <w:rPr>
          <w:rFonts w:ascii="Arial" w:hAnsi="Arial" w:cs="Arial"/>
          <w:sz w:val="22"/>
          <w:szCs w:val="22"/>
        </w:rPr>
        <w:t xml:space="preserve">• ilość i nazwę produktu/ów do przeładunku, </w:t>
      </w:r>
    </w:p>
    <w:p w14:paraId="409A679D" w14:textId="0968DEA1" w:rsidR="00773FEF" w:rsidRPr="00817C93" w:rsidRDefault="00773FEF" w:rsidP="00B43EA1">
      <w:pPr>
        <w:pStyle w:val="Akapitzlist"/>
        <w:tabs>
          <w:tab w:val="left" w:pos="993"/>
        </w:tabs>
        <w:suppressAutoHyphens w:val="0"/>
        <w:spacing w:line="260" w:lineRule="exact"/>
        <w:ind w:left="502"/>
        <w:jc w:val="both"/>
        <w:rPr>
          <w:rFonts w:ascii="Arial" w:hAnsi="Arial" w:cs="Arial"/>
          <w:sz w:val="22"/>
          <w:szCs w:val="22"/>
        </w:rPr>
      </w:pPr>
      <w:r w:rsidRPr="00817C93">
        <w:rPr>
          <w:rFonts w:ascii="Arial" w:hAnsi="Arial" w:cs="Arial"/>
          <w:sz w:val="22"/>
          <w:szCs w:val="22"/>
        </w:rPr>
        <w:t xml:space="preserve">• nazwę statku, </w:t>
      </w:r>
    </w:p>
    <w:p w14:paraId="6F4CB223" w14:textId="3AA4E2D2" w:rsidR="00773FEF" w:rsidRPr="00817C93" w:rsidRDefault="00773FEF" w:rsidP="00B43EA1">
      <w:pPr>
        <w:pStyle w:val="Akapitzlist"/>
        <w:tabs>
          <w:tab w:val="left" w:pos="993"/>
        </w:tabs>
        <w:suppressAutoHyphens w:val="0"/>
        <w:spacing w:line="260" w:lineRule="exact"/>
        <w:ind w:left="502"/>
        <w:jc w:val="both"/>
        <w:rPr>
          <w:rFonts w:ascii="Arial" w:hAnsi="Arial" w:cs="Arial"/>
          <w:sz w:val="22"/>
          <w:szCs w:val="22"/>
        </w:rPr>
      </w:pPr>
      <w:r w:rsidRPr="00817C93">
        <w:rPr>
          <w:rFonts w:ascii="Arial" w:hAnsi="Arial" w:cs="Arial"/>
          <w:sz w:val="22"/>
          <w:szCs w:val="22"/>
        </w:rPr>
        <w:t>• specyfikacje techniczną statku,</w:t>
      </w:r>
    </w:p>
    <w:p w14:paraId="755E9FDC" w14:textId="5F82B183" w:rsidR="00773FEF" w:rsidRPr="00817C93" w:rsidRDefault="00773FEF" w:rsidP="00B43EA1">
      <w:pPr>
        <w:pStyle w:val="Akapitzlist"/>
        <w:tabs>
          <w:tab w:val="left" w:pos="993"/>
        </w:tabs>
        <w:suppressAutoHyphens w:val="0"/>
        <w:spacing w:line="260" w:lineRule="exact"/>
        <w:ind w:left="502"/>
        <w:jc w:val="both"/>
        <w:rPr>
          <w:rFonts w:ascii="Arial" w:hAnsi="Arial" w:cs="Arial"/>
          <w:sz w:val="22"/>
          <w:szCs w:val="22"/>
          <w:lang w:val="en-US"/>
        </w:rPr>
      </w:pPr>
      <w:r w:rsidRPr="00817C93">
        <w:rPr>
          <w:rFonts w:ascii="Arial" w:hAnsi="Arial" w:cs="Arial"/>
          <w:sz w:val="22"/>
          <w:szCs w:val="22"/>
          <w:lang w:val="en-US"/>
        </w:rPr>
        <w:t>• laycan,</w:t>
      </w:r>
    </w:p>
    <w:p w14:paraId="6DE9F2E9" w14:textId="6ADDFA8B" w:rsidR="00773FEF" w:rsidRPr="00817C93" w:rsidRDefault="00773FEF" w:rsidP="00B43EA1">
      <w:pPr>
        <w:pStyle w:val="Akapitzlist"/>
        <w:tabs>
          <w:tab w:val="left" w:pos="993"/>
        </w:tabs>
        <w:suppressAutoHyphens w:val="0"/>
        <w:spacing w:line="260" w:lineRule="exact"/>
        <w:ind w:left="502"/>
        <w:jc w:val="both"/>
        <w:rPr>
          <w:rFonts w:ascii="Arial" w:hAnsi="Arial" w:cs="Arial"/>
          <w:sz w:val="22"/>
          <w:szCs w:val="22"/>
          <w:lang w:val="en-US"/>
        </w:rPr>
      </w:pPr>
      <w:r w:rsidRPr="00817C93">
        <w:rPr>
          <w:rFonts w:ascii="Arial" w:hAnsi="Arial" w:cs="Arial"/>
          <w:sz w:val="22"/>
          <w:szCs w:val="22"/>
          <w:lang w:val="en-US"/>
        </w:rPr>
        <w:t>• laytime,</w:t>
      </w:r>
    </w:p>
    <w:p w14:paraId="671F9010" w14:textId="629E58F2" w:rsidR="00773FEF" w:rsidRPr="00401865" w:rsidRDefault="00773FEF" w:rsidP="00B43EA1">
      <w:pPr>
        <w:pStyle w:val="Akapitzlist"/>
        <w:tabs>
          <w:tab w:val="left" w:pos="993"/>
        </w:tabs>
        <w:suppressAutoHyphens w:val="0"/>
        <w:spacing w:line="260" w:lineRule="exact"/>
        <w:ind w:left="502"/>
        <w:jc w:val="both"/>
        <w:rPr>
          <w:rFonts w:ascii="Arial" w:hAnsi="Arial" w:cs="Arial"/>
          <w:sz w:val="22"/>
          <w:szCs w:val="22"/>
          <w:lang w:val="en-US"/>
        </w:rPr>
      </w:pPr>
      <w:r w:rsidRPr="00401865">
        <w:rPr>
          <w:rFonts w:ascii="Arial" w:hAnsi="Arial" w:cs="Arial"/>
          <w:sz w:val="22"/>
          <w:szCs w:val="22"/>
          <w:lang w:val="en-US"/>
        </w:rPr>
        <w:t xml:space="preserve">• </w:t>
      </w:r>
      <w:proofErr w:type="spellStart"/>
      <w:r w:rsidRPr="00401865">
        <w:rPr>
          <w:rFonts w:ascii="Arial" w:hAnsi="Arial" w:cs="Arial"/>
          <w:sz w:val="22"/>
          <w:szCs w:val="22"/>
          <w:lang w:val="en-US"/>
        </w:rPr>
        <w:t>warunki</w:t>
      </w:r>
      <w:proofErr w:type="spellEnd"/>
      <w:r w:rsidRPr="00401865">
        <w:rPr>
          <w:rFonts w:ascii="Arial" w:hAnsi="Arial" w:cs="Arial"/>
          <w:sz w:val="22"/>
          <w:szCs w:val="22"/>
          <w:lang w:val="en-US"/>
        </w:rPr>
        <w:t xml:space="preserve"> </w:t>
      </w:r>
      <w:proofErr w:type="spellStart"/>
      <w:r w:rsidRPr="00401865">
        <w:rPr>
          <w:rFonts w:ascii="Arial" w:hAnsi="Arial" w:cs="Arial"/>
          <w:sz w:val="22"/>
          <w:szCs w:val="22"/>
          <w:lang w:val="en-US"/>
        </w:rPr>
        <w:t>shex</w:t>
      </w:r>
      <w:proofErr w:type="spellEnd"/>
      <w:r w:rsidRPr="00401865">
        <w:rPr>
          <w:rFonts w:ascii="Arial" w:hAnsi="Arial" w:cs="Arial"/>
          <w:sz w:val="22"/>
          <w:szCs w:val="22"/>
          <w:lang w:val="en-US"/>
        </w:rPr>
        <w:t xml:space="preserve">/ </w:t>
      </w:r>
      <w:proofErr w:type="spellStart"/>
      <w:r w:rsidRPr="00401865">
        <w:rPr>
          <w:rFonts w:ascii="Arial" w:hAnsi="Arial" w:cs="Arial"/>
          <w:sz w:val="22"/>
          <w:szCs w:val="22"/>
          <w:lang w:val="en-US"/>
        </w:rPr>
        <w:t>shinc</w:t>
      </w:r>
      <w:proofErr w:type="spellEnd"/>
      <w:r w:rsidRPr="00401865">
        <w:rPr>
          <w:rFonts w:ascii="Arial" w:hAnsi="Arial" w:cs="Arial"/>
          <w:sz w:val="22"/>
          <w:szCs w:val="22"/>
          <w:lang w:val="en-US"/>
        </w:rPr>
        <w:t xml:space="preserve">/ </w:t>
      </w:r>
      <w:proofErr w:type="spellStart"/>
      <w:r w:rsidRPr="00401865">
        <w:rPr>
          <w:rFonts w:ascii="Arial" w:hAnsi="Arial" w:cs="Arial"/>
          <w:sz w:val="22"/>
          <w:szCs w:val="22"/>
          <w:lang w:val="en-US"/>
        </w:rPr>
        <w:t>sshex</w:t>
      </w:r>
      <w:proofErr w:type="spellEnd"/>
      <w:r w:rsidRPr="00401865">
        <w:rPr>
          <w:rFonts w:ascii="Arial" w:hAnsi="Arial" w:cs="Arial"/>
          <w:sz w:val="22"/>
          <w:szCs w:val="22"/>
          <w:lang w:val="en-US"/>
        </w:rPr>
        <w:t xml:space="preserve">, </w:t>
      </w:r>
    </w:p>
    <w:p w14:paraId="12892FF9" w14:textId="68DFCD65" w:rsidR="00773FEF" w:rsidRPr="00817C93" w:rsidRDefault="00773FEF" w:rsidP="00B43EA1">
      <w:pPr>
        <w:pStyle w:val="Akapitzlist"/>
        <w:tabs>
          <w:tab w:val="left" w:pos="993"/>
        </w:tabs>
        <w:suppressAutoHyphens w:val="0"/>
        <w:spacing w:line="260" w:lineRule="exact"/>
        <w:ind w:left="502"/>
        <w:jc w:val="both"/>
        <w:rPr>
          <w:rFonts w:ascii="Arial" w:eastAsia="Arial" w:hAnsi="Arial" w:cs="Arial"/>
          <w:sz w:val="22"/>
          <w:szCs w:val="22"/>
        </w:rPr>
      </w:pPr>
      <w:r w:rsidRPr="00817C93">
        <w:rPr>
          <w:rFonts w:ascii="Arial" w:hAnsi="Arial" w:cs="Arial"/>
          <w:sz w:val="22"/>
          <w:szCs w:val="22"/>
        </w:rPr>
        <w:t>• koszty demurrage.</w:t>
      </w:r>
    </w:p>
    <w:p w14:paraId="6BE8DC5B" w14:textId="5783735F" w:rsidR="00773FEF" w:rsidRPr="00817C93" w:rsidRDefault="00773FEF" w:rsidP="00B43EA1">
      <w:pPr>
        <w:pStyle w:val="Akapitzlist"/>
        <w:numPr>
          <w:ilvl w:val="0"/>
          <w:numId w:val="51"/>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hAnsi="Arial" w:cs="Arial"/>
          <w:sz w:val="22"/>
          <w:szCs w:val="22"/>
        </w:rPr>
        <w:t>Zleceniodawca zobowiązany jest do przekazania Zleceniobiorcy wszelkich informacji niezbędnych do prawidłowego wykonania Zlecenia.</w:t>
      </w:r>
    </w:p>
    <w:p w14:paraId="0A09A586" w14:textId="172DFFCD" w:rsidR="00595BEE" w:rsidRPr="00817C93" w:rsidRDefault="00595BEE" w:rsidP="00B43EA1">
      <w:pPr>
        <w:shd w:val="clear" w:color="auto" w:fill="FFFFFF"/>
        <w:tabs>
          <w:tab w:val="left" w:pos="426"/>
        </w:tabs>
        <w:suppressAutoHyphens w:val="0"/>
        <w:spacing w:line="260" w:lineRule="exact"/>
        <w:ind w:left="426" w:hanging="426"/>
        <w:jc w:val="both"/>
        <w:rPr>
          <w:rFonts w:ascii="Arial" w:eastAsia="Arial" w:hAnsi="Arial" w:cs="Arial"/>
          <w:sz w:val="22"/>
          <w:szCs w:val="22"/>
        </w:rPr>
      </w:pPr>
    </w:p>
    <w:p w14:paraId="72682ACE" w14:textId="2E9230FC" w:rsidR="00641D53" w:rsidRPr="00817C93" w:rsidRDefault="00641D53" w:rsidP="00B43EA1">
      <w:pPr>
        <w:tabs>
          <w:tab w:val="left" w:pos="708"/>
        </w:tabs>
        <w:spacing w:line="260" w:lineRule="exact"/>
        <w:jc w:val="center"/>
        <w:rPr>
          <w:rFonts w:ascii="Arial" w:hAnsi="Arial" w:cs="Arial"/>
          <w:b/>
          <w:color w:val="00000A"/>
          <w:sz w:val="22"/>
          <w:szCs w:val="22"/>
          <w:lang w:eastAsia="zh-CN" w:bidi="hi-IN"/>
        </w:rPr>
      </w:pPr>
      <w:r w:rsidRPr="00817C93">
        <w:rPr>
          <w:rFonts w:ascii="Arial" w:hAnsi="Arial" w:cs="Arial"/>
          <w:b/>
          <w:color w:val="00000A"/>
          <w:sz w:val="22"/>
          <w:szCs w:val="22"/>
          <w:lang w:eastAsia="zh-CN" w:bidi="hi-IN"/>
        </w:rPr>
        <w:t xml:space="preserve">§ </w:t>
      </w:r>
      <w:r w:rsidR="0048791E" w:rsidRPr="00817C93">
        <w:rPr>
          <w:rFonts w:ascii="Arial" w:hAnsi="Arial" w:cs="Arial"/>
          <w:b/>
          <w:color w:val="00000A"/>
          <w:sz w:val="22"/>
          <w:szCs w:val="22"/>
          <w:lang w:eastAsia="zh-CN" w:bidi="hi-IN"/>
        </w:rPr>
        <w:t>6</w:t>
      </w:r>
      <w:r w:rsidRPr="00817C93">
        <w:rPr>
          <w:rFonts w:ascii="Arial" w:hAnsi="Arial" w:cs="Arial"/>
          <w:b/>
          <w:color w:val="00000A"/>
          <w:sz w:val="22"/>
          <w:szCs w:val="22"/>
          <w:lang w:eastAsia="zh-CN" w:bidi="hi-IN"/>
        </w:rPr>
        <w:t xml:space="preserve"> [</w:t>
      </w:r>
      <w:r w:rsidR="00CB681A" w:rsidRPr="00817C93">
        <w:rPr>
          <w:rFonts w:ascii="Arial" w:hAnsi="Arial" w:cs="Arial"/>
          <w:b/>
          <w:color w:val="00000A"/>
          <w:sz w:val="22"/>
          <w:szCs w:val="22"/>
          <w:lang w:eastAsia="zh-CN" w:bidi="hi-IN"/>
        </w:rPr>
        <w:t>Przedmiot korzystania</w:t>
      </w:r>
      <w:r w:rsidRPr="00817C93">
        <w:rPr>
          <w:rFonts w:ascii="Arial" w:hAnsi="Arial" w:cs="Arial"/>
          <w:b/>
          <w:color w:val="00000A"/>
          <w:sz w:val="22"/>
          <w:szCs w:val="22"/>
          <w:lang w:eastAsia="zh-CN" w:bidi="hi-IN"/>
        </w:rPr>
        <w:t>]</w:t>
      </w:r>
    </w:p>
    <w:p w14:paraId="213F07DD" w14:textId="77777777" w:rsidR="007D4815" w:rsidRPr="00817C93" w:rsidRDefault="00092F58" w:rsidP="00B43EA1">
      <w:pPr>
        <w:pStyle w:val="Akapitzlist"/>
        <w:numPr>
          <w:ilvl w:val="0"/>
          <w:numId w:val="34"/>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eastAsia="Arial" w:hAnsi="Arial" w:cs="Arial"/>
          <w:sz w:val="22"/>
          <w:szCs w:val="22"/>
        </w:rPr>
        <w:t>Zleceniodawca udostępni i umożliwi Zleceniobiorcy korzystanie z infrastruktury portowej Portu Handlowego w Kołobrzegu, oznaczonej na planie stanowiącym załącznik nr 1 do umowy</w:t>
      </w:r>
      <w:r w:rsidR="000D3AEF" w:rsidRPr="00817C93">
        <w:rPr>
          <w:rFonts w:ascii="Arial" w:eastAsia="Arial" w:hAnsi="Arial" w:cs="Arial"/>
          <w:sz w:val="22"/>
          <w:szCs w:val="22"/>
        </w:rPr>
        <w:t xml:space="preserve"> (dalej: przedmiot korzystania)</w:t>
      </w:r>
      <w:r w:rsidRPr="00817C93">
        <w:rPr>
          <w:rFonts w:ascii="Arial" w:eastAsia="Arial" w:hAnsi="Arial" w:cs="Arial"/>
          <w:sz w:val="22"/>
          <w:szCs w:val="22"/>
        </w:rPr>
        <w:t xml:space="preserve">, </w:t>
      </w:r>
      <w:r w:rsidR="007D4815" w:rsidRPr="00817C93">
        <w:rPr>
          <w:rFonts w:ascii="Arial" w:eastAsia="Arial" w:hAnsi="Arial" w:cs="Arial"/>
          <w:sz w:val="22"/>
          <w:szCs w:val="22"/>
        </w:rPr>
        <w:t xml:space="preserve">wyłącznie </w:t>
      </w:r>
      <w:r w:rsidRPr="00817C93">
        <w:rPr>
          <w:rFonts w:ascii="Arial" w:eastAsia="Arial" w:hAnsi="Arial" w:cs="Arial"/>
          <w:sz w:val="22"/>
          <w:szCs w:val="22"/>
        </w:rPr>
        <w:t>w celu świadczenia usług przeładunkowych</w:t>
      </w:r>
      <w:r w:rsidR="000D3AEF" w:rsidRPr="00817C93">
        <w:rPr>
          <w:rFonts w:ascii="Arial" w:eastAsia="Arial" w:hAnsi="Arial" w:cs="Arial"/>
          <w:sz w:val="22"/>
          <w:szCs w:val="22"/>
        </w:rPr>
        <w:t xml:space="preserve"> towarów,</w:t>
      </w:r>
      <w:r w:rsidRPr="00817C93">
        <w:rPr>
          <w:rFonts w:ascii="Arial" w:eastAsia="Arial" w:hAnsi="Arial" w:cs="Arial"/>
          <w:sz w:val="22"/>
          <w:szCs w:val="22"/>
        </w:rPr>
        <w:t xml:space="preserve"> </w:t>
      </w:r>
      <w:r w:rsidR="00CB681A" w:rsidRPr="00817C93">
        <w:rPr>
          <w:rFonts w:ascii="Arial" w:eastAsia="Arial" w:hAnsi="Arial" w:cs="Arial"/>
          <w:sz w:val="22"/>
          <w:szCs w:val="22"/>
        </w:rPr>
        <w:t>zleconych przez Zleceniodawcę</w:t>
      </w:r>
      <w:r w:rsidR="000D3AEF" w:rsidRPr="00817C93">
        <w:rPr>
          <w:rFonts w:ascii="Arial" w:eastAsia="Arial" w:hAnsi="Arial" w:cs="Arial"/>
          <w:sz w:val="22"/>
          <w:szCs w:val="22"/>
        </w:rPr>
        <w:t>.</w:t>
      </w:r>
      <w:r w:rsidR="00CB681A" w:rsidRPr="00817C93">
        <w:rPr>
          <w:rFonts w:ascii="Arial" w:eastAsia="Arial" w:hAnsi="Arial" w:cs="Arial"/>
          <w:sz w:val="22"/>
          <w:szCs w:val="22"/>
        </w:rPr>
        <w:t xml:space="preserve"> </w:t>
      </w:r>
    </w:p>
    <w:p w14:paraId="27D7C456" w14:textId="3955DD7D" w:rsidR="00092F58" w:rsidRPr="00817C93" w:rsidRDefault="000D3AEF" w:rsidP="00B43EA1">
      <w:pPr>
        <w:pStyle w:val="Akapitzlist"/>
        <w:numPr>
          <w:ilvl w:val="0"/>
          <w:numId w:val="34"/>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eastAsia="Arial" w:hAnsi="Arial" w:cs="Arial"/>
          <w:sz w:val="22"/>
          <w:szCs w:val="22"/>
        </w:rPr>
        <w:t>Przedmiot korzystania obejmuje:</w:t>
      </w:r>
    </w:p>
    <w:p w14:paraId="1B93D68F" w14:textId="4628A6B2" w:rsidR="00092F58" w:rsidRPr="00817C93" w:rsidRDefault="00A420C2" w:rsidP="00B43EA1">
      <w:pPr>
        <w:pStyle w:val="Akapitzlist"/>
        <w:tabs>
          <w:tab w:val="left" w:pos="993"/>
        </w:tabs>
        <w:suppressAutoHyphens w:val="0"/>
        <w:spacing w:line="260" w:lineRule="exact"/>
        <w:ind w:hanging="294"/>
        <w:jc w:val="both"/>
        <w:rPr>
          <w:rFonts w:ascii="Arial" w:eastAsia="Arial" w:hAnsi="Arial" w:cs="Arial"/>
          <w:sz w:val="22"/>
          <w:szCs w:val="22"/>
        </w:rPr>
      </w:pPr>
      <w:r w:rsidRPr="00817C93">
        <w:rPr>
          <w:rFonts w:ascii="Arial" w:eastAsia="Arial" w:hAnsi="Arial" w:cs="Arial"/>
          <w:sz w:val="22"/>
          <w:szCs w:val="22"/>
        </w:rPr>
        <w:t>a</w:t>
      </w:r>
      <w:r w:rsidR="00CB681A" w:rsidRPr="00817C93">
        <w:rPr>
          <w:rFonts w:ascii="Arial" w:eastAsia="Arial" w:hAnsi="Arial" w:cs="Arial"/>
          <w:sz w:val="22"/>
          <w:szCs w:val="22"/>
        </w:rPr>
        <w:t xml:space="preserve">)  </w:t>
      </w:r>
      <w:r w:rsidR="001530C9" w:rsidRPr="00817C93">
        <w:rPr>
          <w:rFonts w:ascii="Arial" w:eastAsia="Arial" w:hAnsi="Arial" w:cs="Arial"/>
          <w:sz w:val="22"/>
          <w:szCs w:val="22"/>
        </w:rPr>
        <w:tab/>
      </w:r>
      <w:r w:rsidR="00092F58" w:rsidRPr="00817C93">
        <w:rPr>
          <w:rFonts w:ascii="Arial" w:eastAsia="Arial" w:hAnsi="Arial" w:cs="Arial"/>
          <w:sz w:val="22"/>
          <w:szCs w:val="22"/>
        </w:rPr>
        <w:t xml:space="preserve">plac </w:t>
      </w:r>
      <w:r w:rsidR="000D3AEF" w:rsidRPr="00817C93">
        <w:rPr>
          <w:rFonts w:ascii="Arial" w:eastAsia="Arial" w:hAnsi="Arial" w:cs="Arial"/>
          <w:sz w:val="22"/>
          <w:szCs w:val="22"/>
        </w:rPr>
        <w:t xml:space="preserve">maszynowy </w:t>
      </w:r>
      <w:r w:rsidR="00A2478E" w:rsidRPr="00817C93">
        <w:rPr>
          <w:rFonts w:ascii="Arial" w:eastAsia="Arial" w:hAnsi="Arial" w:cs="Arial"/>
          <w:sz w:val="22"/>
          <w:szCs w:val="22"/>
        </w:rPr>
        <w:t xml:space="preserve">i wiata sprzętowa </w:t>
      </w:r>
      <w:r w:rsidR="00092F58" w:rsidRPr="00817C93">
        <w:rPr>
          <w:rFonts w:ascii="Arial" w:eastAsia="Arial" w:hAnsi="Arial" w:cs="Arial"/>
          <w:sz w:val="22"/>
          <w:szCs w:val="22"/>
        </w:rPr>
        <w:t xml:space="preserve">o </w:t>
      </w:r>
      <w:r w:rsidR="00A2478E" w:rsidRPr="00817C93">
        <w:rPr>
          <w:rFonts w:ascii="Arial" w:eastAsia="Arial" w:hAnsi="Arial" w:cs="Arial"/>
          <w:sz w:val="22"/>
          <w:szCs w:val="22"/>
        </w:rPr>
        <w:t xml:space="preserve">łącznej </w:t>
      </w:r>
      <w:r w:rsidR="00092F58" w:rsidRPr="00817C93">
        <w:rPr>
          <w:rFonts w:ascii="Arial" w:eastAsia="Arial" w:hAnsi="Arial" w:cs="Arial"/>
          <w:sz w:val="22"/>
          <w:szCs w:val="22"/>
        </w:rPr>
        <w:t xml:space="preserve">powierzchni </w:t>
      </w:r>
      <w:r w:rsidR="00EB1D11" w:rsidRPr="00817C93">
        <w:rPr>
          <w:rFonts w:ascii="Arial" w:eastAsia="Arial" w:hAnsi="Arial" w:cs="Arial"/>
          <w:sz w:val="22"/>
          <w:szCs w:val="22"/>
        </w:rPr>
        <w:t>1 000,00</w:t>
      </w:r>
      <w:r w:rsidR="00092F58" w:rsidRPr="00817C93">
        <w:rPr>
          <w:rFonts w:ascii="Arial" w:eastAsia="Arial" w:hAnsi="Arial" w:cs="Arial"/>
          <w:sz w:val="22"/>
          <w:szCs w:val="22"/>
        </w:rPr>
        <w:t xml:space="preserve"> m²,</w:t>
      </w:r>
    </w:p>
    <w:p w14:paraId="119AF216" w14:textId="667C775F" w:rsidR="00092F58" w:rsidRPr="00817C93" w:rsidRDefault="00A420C2" w:rsidP="00B43EA1">
      <w:pPr>
        <w:pStyle w:val="Akapitzlist"/>
        <w:tabs>
          <w:tab w:val="left" w:pos="993"/>
        </w:tabs>
        <w:suppressAutoHyphens w:val="0"/>
        <w:spacing w:line="260" w:lineRule="exact"/>
        <w:ind w:hanging="294"/>
        <w:jc w:val="both"/>
        <w:rPr>
          <w:rFonts w:ascii="Arial" w:eastAsia="Arial" w:hAnsi="Arial" w:cs="Arial"/>
          <w:sz w:val="22"/>
          <w:szCs w:val="22"/>
        </w:rPr>
      </w:pPr>
      <w:r w:rsidRPr="00817C93">
        <w:rPr>
          <w:rFonts w:ascii="Arial" w:eastAsia="Arial" w:hAnsi="Arial" w:cs="Arial"/>
          <w:sz w:val="22"/>
          <w:szCs w:val="22"/>
        </w:rPr>
        <w:t>b</w:t>
      </w:r>
      <w:r w:rsidR="00092F58" w:rsidRPr="00817C93">
        <w:rPr>
          <w:rFonts w:ascii="Arial" w:eastAsia="Arial" w:hAnsi="Arial" w:cs="Arial"/>
          <w:sz w:val="22"/>
          <w:szCs w:val="22"/>
        </w:rPr>
        <w:t xml:space="preserve">) </w:t>
      </w:r>
      <w:r w:rsidR="00092F58" w:rsidRPr="00817C93">
        <w:rPr>
          <w:rFonts w:ascii="Arial" w:eastAsia="Arial" w:hAnsi="Arial" w:cs="Arial"/>
          <w:sz w:val="22"/>
          <w:szCs w:val="22"/>
        </w:rPr>
        <w:tab/>
      </w:r>
      <w:r w:rsidR="001530C9" w:rsidRPr="00817C93">
        <w:rPr>
          <w:rFonts w:ascii="Arial" w:eastAsia="Arial" w:hAnsi="Arial" w:cs="Arial"/>
          <w:sz w:val="22"/>
          <w:szCs w:val="22"/>
        </w:rPr>
        <w:tab/>
      </w:r>
      <w:r w:rsidR="000D3AEF" w:rsidRPr="00817C93">
        <w:rPr>
          <w:rFonts w:ascii="Arial" w:eastAsia="Arial" w:hAnsi="Arial" w:cs="Arial"/>
          <w:sz w:val="22"/>
          <w:szCs w:val="22"/>
        </w:rPr>
        <w:t xml:space="preserve">pomieszczenia </w:t>
      </w:r>
      <w:r w:rsidR="00092F58" w:rsidRPr="00817C93">
        <w:rPr>
          <w:rFonts w:ascii="Arial" w:eastAsia="Arial" w:hAnsi="Arial" w:cs="Arial"/>
          <w:sz w:val="22"/>
          <w:szCs w:val="22"/>
        </w:rPr>
        <w:t>socjalno-</w:t>
      </w:r>
      <w:r w:rsidR="000D3AEF" w:rsidRPr="00817C93">
        <w:rPr>
          <w:rFonts w:ascii="Arial" w:eastAsia="Arial" w:hAnsi="Arial" w:cs="Arial"/>
          <w:sz w:val="22"/>
          <w:szCs w:val="22"/>
        </w:rPr>
        <w:t xml:space="preserve">warsztatowe </w:t>
      </w:r>
      <w:r w:rsidR="00092F58" w:rsidRPr="00817C93">
        <w:rPr>
          <w:rFonts w:ascii="Arial" w:eastAsia="Arial" w:hAnsi="Arial" w:cs="Arial"/>
          <w:sz w:val="22"/>
          <w:szCs w:val="22"/>
        </w:rPr>
        <w:t>o powierzchni 278,23 m²,</w:t>
      </w:r>
    </w:p>
    <w:p w14:paraId="1F92AF35" w14:textId="1EC3D01E" w:rsidR="006C1DB1" w:rsidRPr="00817C93" w:rsidRDefault="00A420C2" w:rsidP="00B43EA1">
      <w:pPr>
        <w:pStyle w:val="Akapitzlist"/>
        <w:tabs>
          <w:tab w:val="left" w:pos="993"/>
        </w:tabs>
        <w:suppressAutoHyphens w:val="0"/>
        <w:spacing w:line="260" w:lineRule="exact"/>
        <w:ind w:hanging="294"/>
        <w:jc w:val="both"/>
        <w:rPr>
          <w:rFonts w:eastAsia="Arial"/>
        </w:rPr>
      </w:pPr>
      <w:r w:rsidRPr="00817C93">
        <w:rPr>
          <w:rFonts w:ascii="Arial" w:eastAsia="Arial" w:hAnsi="Arial" w:cs="Arial"/>
          <w:sz w:val="22"/>
          <w:szCs w:val="22"/>
        </w:rPr>
        <w:t>c</w:t>
      </w:r>
      <w:r w:rsidR="00092F58" w:rsidRPr="00817C93">
        <w:rPr>
          <w:rFonts w:ascii="Arial" w:eastAsia="Arial" w:hAnsi="Arial" w:cs="Arial"/>
          <w:sz w:val="22"/>
          <w:szCs w:val="22"/>
        </w:rPr>
        <w:t>)</w:t>
      </w:r>
      <w:r w:rsidR="00092F58" w:rsidRPr="00817C93">
        <w:rPr>
          <w:rFonts w:ascii="Arial" w:eastAsia="Arial" w:hAnsi="Arial" w:cs="Arial"/>
          <w:sz w:val="22"/>
          <w:szCs w:val="22"/>
        </w:rPr>
        <w:tab/>
      </w:r>
      <w:r w:rsidR="001530C9" w:rsidRPr="00817C93">
        <w:rPr>
          <w:rFonts w:ascii="Arial" w:eastAsia="Arial" w:hAnsi="Arial" w:cs="Arial"/>
          <w:sz w:val="22"/>
          <w:szCs w:val="22"/>
        </w:rPr>
        <w:tab/>
      </w:r>
      <w:r w:rsidR="000D3AEF" w:rsidRPr="00817C93">
        <w:rPr>
          <w:rFonts w:ascii="Arial" w:eastAsia="Arial" w:hAnsi="Arial" w:cs="Arial"/>
          <w:sz w:val="22"/>
          <w:szCs w:val="22"/>
        </w:rPr>
        <w:t xml:space="preserve">pomieszczenia biurowe </w:t>
      </w:r>
      <w:r w:rsidR="00092F58" w:rsidRPr="00817C93">
        <w:rPr>
          <w:rFonts w:ascii="Arial" w:eastAsia="Arial" w:hAnsi="Arial" w:cs="Arial"/>
          <w:sz w:val="22"/>
          <w:szCs w:val="22"/>
        </w:rPr>
        <w:t xml:space="preserve">o powierzchni 63,09 m². </w:t>
      </w:r>
    </w:p>
    <w:p w14:paraId="1608520C" w14:textId="6F72B23D" w:rsidR="006C1DB1" w:rsidRPr="00817C93" w:rsidRDefault="0046052C" w:rsidP="00B43EA1">
      <w:pPr>
        <w:tabs>
          <w:tab w:val="left" w:pos="993"/>
        </w:tabs>
        <w:suppressAutoHyphens w:val="0"/>
        <w:spacing w:line="260" w:lineRule="exact"/>
        <w:ind w:left="426" w:hanging="426"/>
        <w:jc w:val="both"/>
        <w:rPr>
          <w:rFonts w:eastAsia="Arial"/>
        </w:rPr>
      </w:pPr>
      <w:r w:rsidRPr="00817C93">
        <w:rPr>
          <w:rFonts w:ascii="Arial" w:eastAsia="Arial" w:hAnsi="Arial" w:cs="Arial"/>
          <w:sz w:val="22"/>
          <w:szCs w:val="22"/>
        </w:rPr>
        <w:lastRenderedPageBreak/>
        <w:t>3</w:t>
      </w:r>
      <w:r w:rsidR="005713FF" w:rsidRPr="00817C93">
        <w:rPr>
          <w:rFonts w:ascii="Arial" w:eastAsia="Arial" w:hAnsi="Arial" w:cs="Arial"/>
          <w:sz w:val="22"/>
          <w:szCs w:val="22"/>
        </w:rPr>
        <w:t>.</w:t>
      </w:r>
      <w:r w:rsidR="005713FF" w:rsidRPr="00817C93">
        <w:rPr>
          <w:rFonts w:ascii="Arial" w:eastAsia="Arial" w:hAnsi="Arial" w:cs="Arial"/>
          <w:sz w:val="22"/>
          <w:szCs w:val="22"/>
        </w:rPr>
        <w:tab/>
      </w:r>
      <w:r w:rsidR="00092F58" w:rsidRPr="00817C93">
        <w:rPr>
          <w:rFonts w:ascii="Arial" w:eastAsia="Arial" w:hAnsi="Arial" w:cs="Arial"/>
          <w:sz w:val="22"/>
          <w:szCs w:val="22"/>
        </w:rPr>
        <w:t xml:space="preserve">Zleceniobiorca oświadcza, że stan techniczny przedmiotu korzystania jest mu znany </w:t>
      </w:r>
      <w:r w:rsidR="005713FF" w:rsidRPr="00817C93">
        <w:rPr>
          <w:rFonts w:ascii="Arial" w:eastAsia="Arial" w:hAnsi="Arial" w:cs="Arial"/>
          <w:sz w:val="22"/>
          <w:szCs w:val="22"/>
        </w:rPr>
        <w:br/>
      </w:r>
      <w:r w:rsidR="00092F58" w:rsidRPr="00817C93">
        <w:rPr>
          <w:rFonts w:ascii="Arial" w:eastAsia="Arial" w:hAnsi="Arial" w:cs="Arial"/>
          <w:sz w:val="22"/>
          <w:szCs w:val="22"/>
        </w:rPr>
        <w:t>i nie wnosi z tego tytułu żadnych roszczeń.</w:t>
      </w:r>
      <w:r w:rsidR="006C1DB1" w:rsidRPr="00817C93">
        <w:rPr>
          <w:rFonts w:ascii="Arial" w:eastAsia="Arial" w:hAnsi="Arial" w:cs="Arial"/>
          <w:sz w:val="22"/>
          <w:szCs w:val="22"/>
        </w:rPr>
        <w:t xml:space="preserve"> </w:t>
      </w:r>
    </w:p>
    <w:p w14:paraId="24D1C339" w14:textId="77777777" w:rsidR="009F06BB" w:rsidRPr="00817C93" w:rsidRDefault="009F06BB" w:rsidP="00B43EA1">
      <w:pPr>
        <w:pStyle w:val="Akapitzlist"/>
        <w:numPr>
          <w:ilvl w:val="0"/>
          <w:numId w:val="48"/>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eastAsia="Arial" w:hAnsi="Arial" w:cs="Arial"/>
          <w:sz w:val="22"/>
          <w:szCs w:val="22"/>
        </w:rPr>
        <w:t>Zleceniobiorca zobowiązany jest</w:t>
      </w:r>
      <w:r w:rsidR="007D4815" w:rsidRPr="00817C93">
        <w:rPr>
          <w:rFonts w:ascii="Arial" w:eastAsia="Arial" w:hAnsi="Arial" w:cs="Arial"/>
          <w:sz w:val="22"/>
          <w:szCs w:val="22"/>
        </w:rPr>
        <w:t xml:space="preserve"> do</w:t>
      </w:r>
      <w:r w:rsidRPr="00817C93">
        <w:rPr>
          <w:rFonts w:ascii="Arial" w:eastAsia="Arial" w:hAnsi="Arial" w:cs="Arial"/>
          <w:sz w:val="22"/>
          <w:szCs w:val="22"/>
        </w:rPr>
        <w:t xml:space="preserve"> </w:t>
      </w:r>
      <w:r w:rsidR="007D4815" w:rsidRPr="00817C93">
        <w:rPr>
          <w:rFonts w:ascii="Arial" w:eastAsia="Arial" w:hAnsi="Arial" w:cs="Arial"/>
          <w:sz w:val="22"/>
          <w:szCs w:val="22"/>
        </w:rPr>
        <w:t>używania</w:t>
      </w:r>
      <w:r w:rsidRPr="00817C93">
        <w:rPr>
          <w:rFonts w:ascii="Arial" w:eastAsia="Arial" w:hAnsi="Arial" w:cs="Arial"/>
          <w:sz w:val="22"/>
          <w:szCs w:val="22"/>
        </w:rPr>
        <w:t xml:space="preserve"> przedmiotu korzystania tak, by zachować go w stanie niepogorszonym z uwzględnieniem jego normalnego zużycia. </w:t>
      </w:r>
    </w:p>
    <w:p w14:paraId="1E3B1AF0" w14:textId="77777777" w:rsidR="009F06BB" w:rsidRPr="00817C93" w:rsidRDefault="009F06BB" w:rsidP="00B43EA1">
      <w:pPr>
        <w:pStyle w:val="Akapitzlist"/>
        <w:numPr>
          <w:ilvl w:val="0"/>
          <w:numId w:val="48"/>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eastAsia="Arial" w:hAnsi="Arial" w:cs="Arial"/>
          <w:sz w:val="22"/>
          <w:szCs w:val="22"/>
        </w:rPr>
        <w:t xml:space="preserve">Zleceniobiorca nie może bez pisemnej zgody Zleceniodawcy zmienić przeznaczenia przedmiotu korzystania lub jego części oraz dokonywać zmian w przedmiocie korzystania lub jego części. </w:t>
      </w:r>
    </w:p>
    <w:p w14:paraId="5C851BD6" w14:textId="77777777" w:rsidR="007D4815" w:rsidRPr="00817C93" w:rsidRDefault="007D4815" w:rsidP="00B43EA1">
      <w:pPr>
        <w:pStyle w:val="Akapitzlist"/>
        <w:numPr>
          <w:ilvl w:val="0"/>
          <w:numId w:val="48"/>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eastAsia="Arial" w:hAnsi="Arial" w:cs="Arial"/>
          <w:sz w:val="22"/>
          <w:szCs w:val="22"/>
        </w:rPr>
        <w:t xml:space="preserve">Zleceniobiorca zobowiązuje się do używania przedmiotu korzystania z zachowaniem obowiązujących przepisów prawa i zgodnie z niniejszą umową. </w:t>
      </w:r>
    </w:p>
    <w:p w14:paraId="7989D8D9" w14:textId="77777777" w:rsidR="00B24CD7" w:rsidRPr="00817C93" w:rsidRDefault="00B24CD7" w:rsidP="00B43EA1">
      <w:pPr>
        <w:pStyle w:val="Akapitzlist"/>
        <w:numPr>
          <w:ilvl w:val="0"/>
          <w:numId w:val="48"/>
        </w:numPr>
        <w:spacing w:line="260" w:lineRule="exact"/>
        <w:ind w:left="426" w:hanging="426"/>
        <w:jc w:val="both"/>
        <w:rPr>
          <w:rFonts w:ascii="Arial" w:eastAsia="Arial" w:hAnsi="Arial" w:cs="Arial"/>
          <w:sz w:val="22"/>
          <w:szCs w:val="22"/>
        </w:rPr>
      </w:pPr>
      <w:bookmarkStart w:id="0" w:name="_Hlk89170111"/>
      <w:r w:rsidRPr="00817C93">
        <w:rPr>
          <w:rFonts w:ascii="Arial" w:eastAsia="Arial" w:hAnsi="Arial" w:cs="Arial"/>
          <w:sz w:val="22"/>
          <w:szCs w:val="22"/>
        </w:rPr>
        <w:t xml:space="preserve">Zleceniodawca </w:t>
      </w:r>
      <w:r w:rsidR="00A86F72" w:rsidRPr="00817C93">
        <w:rPr>
          <w:rFonts w:ascii="Arial" w:eastAsia="Arial" w:hAnsi="Arial" w:cs="Arial"/>
          <w:sz w:val="22"/>
          <w:szCs w:val="22"/>
        </w:rPr>
        <w:t>zapewni</w:t>
      </w:r>
      <w:r w:rsidRPr="00817C93">
        <w:rPr>
          <w:rFonts w:ascii="Arial" w:eastAsia="Arial" w:hAnsi="Arial" w:cs="Arial"/>
          <w:sz w:val="22"/>
          <w:szCs w:val="22"/>
        </w:rPr>
        <w:t xml:space="preserve"> Zleceniobiorcy </w:t>
      </w:r>
      <w:r w:rsidR="00BF13F1" w:rsidRPr="00817C93">
        <w:rPr>
          <w:rFonts w:ascii="Arial" w:eastAsia="Arial" w:hAnsi="Arial" w:cs="Arial"/>
          <w:sz w:val="22"/>
          <w:szCs w:val="22"/>
        </w:rPr>
        <w:t xml:space="preserve">dostęp do zasilania elektrycznego oraz wody </w:t>
      </w:r>
      <w:r w:rsidR="005713FF" w:rsidRPr="00817C93">
        <w:rPr>
          <w:rFonts w:ascii="Arial" w:eastAsia="Arial" w:hAnsi="Arial" w:cs="Arial"/>
          <w:sz w:val="22"/>
          <w:szCs w:val="22"/>
        </w:rPr>
        <w:br/>
      </w:r>
      <w:r w:rsidR="00BD512D" w:rsidRPr="00817C93">
        <w:rPr>
          <w:rFonts w:ascii="Arial" w:eastAsia="Arial" w:hAnsi="Arial" w:cs="Arial"/>
          <w:sz w:val="22"/>
          <w:szCs w:val="22"/>
        </w:rPr>
        <w:t>w celu świadczenia usług przeładunkowych towarów, zleconych przez Zleceniodawcę</w:t>
      </w:r>
      <w:r w:rsidR="00BF13F1" w:rsidRPr="00817C93">
        <w:rPr>
          <w:rFonts w:ascii="Arial" w:eastAsia="Arial" w:hAnsi="Arial" w:cs="Arial"/>
          <w:sz w:val="22"/>
          <w:szCs w:val="22"/>
        </w:rPr>
        <w:t>.</w:t>
      </w:r>
      <w:r w:rsidR="00A86F72" w:rsidRPr="00817C93">
        <w:rPr>
          <w:rFonts w:ascii="Arial" w:eastAsia="Arial" w:hAnsi="Arial" w:cs="Arial"/>
          <w:sz w:val="22"/>
          <w:szCs w:val="22"/>
        </w:rPr>
        <w:t xml:space="preserve"> </w:t>
      </w:r>
    </w:p>
    <w:bookmarkEnd w:id="0"/>
    <w:p w14:paraId="3851038E" w14:textId="2E24858B" w:rsidR="00537181" w:rsidRPr="00817C93" w:rsidRDefault="001C5810" w:rsidP="00B43EA1">
      <w:pPr>
        <w:pStyle w:val="Akapitzlist"/>
        <w:numPr>
          <w:ilvl w:val="0"/>
          <w:numId w:val="48"/>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eastAsia="Arial" w:hAnsi="Arial" w:cs="Arial"/>
          <w:sz w:val="22"/>
          <w:szCs w:val="22"/>
        </w:rPr>
        <w:t>Zleceniobiorca nie może bez uprzedniej pisemnej zgody Zleceniodawcy oddać przedmiotu korzystania lub jego części do używania pod jakimkolwiek tytułem, pod rygorem rozwiązania niniejszej umowy bez zachowania terminu wypowiedzenia, bez potrzeby wyznaczania dodatkowego terminu do zaprzestania naruszania postanowień niniejszej umowy</w:t>
      </w:r>
      <w:r w:rsidR="00E52AA3" w:rsidRPr="00817C93">
        <w:rPr>
          <w:rFonts w:ascii="Arial" w:eastAsia="Arial" w:hAnsi="Arial" w:cs="Arial"/>
          <w:sz w:val="22"/>
          <w:szCs w:val="22"/>
        </w:rPr>
        <w:t>.</w:t>
      </w:r>
    </w:p>
    <w:p w14:paraId="4A23E410" w14:textId="58EF3654" w:rsidR="00D75BC1" w:rsidRPr="00817C93" w:rsidRDefault="00D75BC1" w:rsidP="00B43EA1">
      <w:pPr>
        <w:pStyle w:val="Akapitzlist"/>
        <w:numPr>
          <w:ilvl w:val="0"/>
          <w:numId w:val="48"/>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eastAsia="Arial" w:hAnsi="Arial" w:cs="Arial"/>
          <w:sz w:val="22"/>
          <w:szCs w:val="22"/>
        </w:rPr>
        <w:t>Zleceniodawca oświadcza, że przedmiot korzystania jest w dobrym stanie technicznym.</w:t>
      </w:r>
    </w:p>
    <w:p w14:paraId="02FE01F3" w14:textId="77777777" w:rsidR="00A2478E" w:rsidRPr="00817C93" w:rsidRDefault="00D75BC1" w:rsidP="00B43EA1">
      <w:pPr>
        <w:pStyle w:val="Akapitzlist"/>
        <w:numPr>
          <w:ilvl w:val="0"/>
          <w:numId w:val="48"/>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eastAsia="Arial" w:hAnsi="Arial" w:cs="Arial"/>
          <w:sz w:val="22"/>
          <w:szCs w:val="22"/>
        </w:rPr>
        <w:t>Zleceniodawca zobowiązuje się do utrzymywania przedmiotu korzystania w dobrym stanie technicznym przez cały okres obowiązywania umowy.</w:t>
      </w:r>
    </w:p>
    <w:p w14:paraId="0A1E8A0F" w14:textId="1F2451E0" w:rsidR="00A2478E" w:rsidRPr="00817C93" w:rsidRDefault="00A2478E" w:rsidP="00B43EA1">
      <w:pPr>
        <w:pStyle w:val="Akapitzlist"/>
        <w:numPr>
          <w:ilvl w:val="0"/>
          <w:numId w:val="48"/>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eastAsia="Arial" w:hAnsi="Arial" w:cs="Arial"/>
          <w:sz w:val="22"/>
          <w:szCs w:val="22"/>
        </w:rPr>
        <w:t>Zleceniobiorca będzie ponosił koszty związane ze zużyciem energii elektrycznej wykorzystanej w celu  świadczenia usług przeładunkowych towarów.</w:t>
      </w:r>
    </w:p>
    <w:p w14:paraId="45B1F23C" w14:textId="77777777" w:rsidR="003566BA" w:rsidRPr="00817C93" w:rsidRDefault="003566BA" w:rsidP="00B43EA1">
      <w:pPr>
        <w:tabs>
          <w:tab w:val="left" w:pos="708"/>
        </w:tabs>
        <w:spacing w:line="260" w:lineRule="exact"/>
        <w:jc w:val="center"/>
        <w:rPr>
          <w:rFonts w:ascii="Arial" w:hAnsi="Arial" w:cs="Arial"/>
          <w:b/>
          <w:color w:val="00000A"/>
          <w:sz w:val="22"/>
          <w:szCs w:val="22"/>
          <w:lang w:eastAsia="zh-CN" w:bidi="hi-IN"/>
        </w:rPr>
      </w:pPr>
    </w:p>
    <w:p w14:paraId="170228D8" w14:textId="396E0FDC" w:rsidR="00A35629" w:rsidRPr="00817C93" w:rsidRDefault="00A35629" w:rsidP="00B43EA1">
      <w:pPr>
        <w:tabs>
          <w:tab w:val="left" w:pos="708"/>
        </w:tabs>
        <w:spacing w:line="260" w:lineRule="exact"/>
        <w:jc w:val="center"/>
        <w:rPr>
          <w:rFonts w:ascii="Arial" w:hAnsi="Arial" w:cs="Arial"/>
          <w:b/>
          <w:color w:val="00000A"/>
          <w:sz w:val="22"/>
          <w:szCs w:val="22"/>
          <w:lang w:eastAsia="zh-CN" w:bidi="hi-IN"/>
        </w:rPr>
      </w:pPr>
      <w:r w:rsidRPr="00817C93">
        <w:rPr>
          <w:rFonts w:ascii="Arial" w:hAnsi="Arial" w:cs="Arial"/>
          <w:b/>
          <w:color w:val="00000A"/>
          <w:sz w:val="22"/>
          <w:szCs w:val="22"/>
          <w:lang w:eastAsia="zh-CN" w:bidi="hi-IN"/>
        </w:rPr>
        <w:t xml:space="preserve">§ </w:t>
      </w:r>
      <w:r w:rsidR="0048791E" w:rsidRPr="00817C93">
        <w:rPr>
          <w:rFonts w:ascii="Arial" w:hAnsi="Arial" w:cs="Arial"/>
          <w:b/>
          <w:color w:val="00000A"/>
          <w:sz w:val="22"/>
          <w:szCs w:val="22"/>
          <w:lang w:eastAsia="zh-CN" w:bidi="hi-IN"/>
        </w:rPr>
        <w:t>7</w:t>
      </w:r>
      <w:r w:rsidRPr="00817C93">
        <w:rPr>
          <w:rFonts w:ascii="Arial" w:hAnsi="Arial" w:cs="Arial"/>
          <w:b/>
          <w:color w:val="00000A"/>
          <w:sz w:val="22"/>
          <w:szCs w:val="22"/>
          <w:lang w:eastAsia="zh-CN" w:bidi="hi-IN"/>
        </w:rPr>
        <w:t xml:space="preserve"> </w:t>
      </w:r>
      <w:r w:rsidR="001E110C" w:rsidRPr="00817C93">
        <w:rPr>
          <w:rFonts w:ascii="Arial" w:hAnsi="Arial" w:cs="Arial"/>
          <w:b/>
          <w:color w:val="00000A"/>
          <w:sz w:val="22"/>
          <w:szCs w:val="22"/>
          <w:lang w:eastAsia="zh-CN" w:bidi="hi-IN"/>
        </w:rPr>
        <w:t>[</w:t>
      </w:r>
      <w:r w:rsidR="00A909A0" w:rsidRPr="00817C93">
        <w:rPr>
          <w:rFonts w:ascii="Arial" w:hAnsi="Arial" w:cs="Arial"/>
          <w:b/>
          <w:color w:val="00000A"/>
          <w:sz w:val="22"/>
          <w:szCs w:val="22"/>
          <w:lang w:eastAsia="zh-CN" w:bidi="hi-IN"/>
        </w:rPr>
        <w:t xml:space="preserve">Warunki Zlecenia i </w:t>
      </w:r>
      <w:r w:rsidR="0049676C" w:rsidRPr="00817C93">
        <w:rPr>
          <w:rFonts w:ascii="Arial" w:hAnsi="Arial" w:cs="Arial"/>
          <w:b/>
          <w:color w:val="00000A"/>
          <w:sz w:val="22"/>
          <w:szCs w:val="22"/>
          <w:lang w:eastAsia="zh-CN" w:bidi="hi-IN"/>
        </w:rPr>
        <w:t>Wynagrodzenie</w:t>
      </w:r>
      <w:r w:rsidR="001E110C" w:rsidRPr="00817C93">
        <w:rPr>
          <w:rFonts w:ascii="Arial" w:hAnsi="Arial" w:cs="Arial"/>
          <w:b/>
          <w:color w:val="00000A"/>
          <w:sz w:val="22"/>
          <w:szCs w:val="22"/>
          <w:lang w:eastAsia="zh-CN" w:bidi="hi-IN"/>
        </w:rPr>
        <w:t>]</w:t>
      </w:r>
    </w:p>
    <w:p w14:paraId="4E3E3A53" w14:textId="77777777" w:rsidR="0026727A" w:rsidRPr="00817C93" w:rsidRDefault="0026727A"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817C93">
        <w:rPr>
          <w:rFonts w:ascii="Arial" w:hAnsi="Arial" w:cs="Arial"/>
          <w:sz w:val="22"/>
          <w:szCs w:val="22"/>
        </w:rPr>
        <w:t xml:space="preserve">Zleceniobiorca będzie realizował usługi w oparciu o Zlecenia wystawione przez Zleceniodawcę. Zleceniodawca będzie przekazywał skany podpisanych zleceń drogą elektroniczną e-mail na uzgodnione obustronnie adresy mailowe: ………………………………………………………………………………………………………………………………………….. </w:t>
      </w:r>
    </w:p>
    <w:p w14:paraId="55600154" w14:textId="69FAE163" w:rsidR="0026727A" w:rsidRPr="00817C93" w:rsidRDefault="0026727A"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817C93">
        <w:rPr>
          <w:rFonts w:ascii="Arial" w:hAnsi="Arial" w:cs="Arial"/>
          <w:sz w:val="22"/>
          <w:szCs w:val="22"/>
        </w:rPr>
        <w:t xml:space="preserve">Skan podpisanego Zlecenia przez osoby upoważnione po stronie Zleceniobiorcy należy odesłać na uzgodnione obustronnie adresy mailowe. </w:t>
      </w:r>
    </w:p>
    <w:p w14:paraId="1B4299A3" w14:textId="77777777" w:rsidR="0026727A" w:rsidRPr="00817C93" w:rsidRDefault="0026727A"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817C93">
        <w:rPr>
          <w:rFonts w:ascii="Arial" w:hAnsi="Arial" w:cs="Arial"/>
          <w:sz w:val="22"/>
          <w:szCs w:val="22"/>
        </w:rPr>
        <w:t xml:space="preserve">Odesłanie podpisanego Zlecenia zgodnie z ust. 2 powyżej stanowi potwierdzenie realizacji usługi oraz warunków w nim zawartych i ma dla Stron charakter wiążący. </w:t>
      </w:r>
    </w:p>
    <w:p w14:paraId="37A993F9" w14:textId="77777777" w:rsidR="0026727A" w:rsidRPr="00817C93" w:rsidRDefault="0026727A"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817C93">
        <w:rPr>
          <w:rFonts w:ascii="Arial" w:hAnsi="Arial" w:cs="Arial"/>
          <w:sz w:val="22"/>
          <w:szCs w:val="22"/>
        </w:rPr>
        <w:t xml:space="preserve">Zlecenia, o których mowa w ust. 1 powyżej będą przekazywane Zleceniobiorcy na co najmniej dwa dni robocze przed planowaną datą przeładunku. </w:t>
      </w:r>
    </w:p>
    <w:p w14:paraId="7965CA0C" w14:textId="5B1A922B" w:rsidR="0026727A" w:rsidRPr="00817C93" w:rsidRDefault="0026727A"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817C93">
        <w:rPr>
          <w:rFonts w:ascii="Arial" w:hAnsi="Arial" w:cs="Arial"/>
          <w:sz w:val="22"/>
          <w:szCs w:val="22"/>
        </w:rPr>
        <w:t xml:space="preserve">W nagłych przypadkach, po uzgodnieniu, dopuszcza się przekazanie zlecenia w czasie krótszym niż ustalono w powyższym paragrafie. </w:t>
      </w:r>
    </w:p>
    <w:p w14:paraId="75E2A0D5" w14:textId="58B11773" w:rsidR="0026727A" w:rsidRPr="00817C93" w:rsidRDefault="0026727A"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817C93">
        <w:rPr>
          <w:rFonts w:ascii="Arial" w:hAnsi="Arial" w:cs="Arial"/>
          <w:sz w:val="22"/>
          <w:szCs w:val="22"/>
        </w:rPr>
        <w:t>Zleceniobiorca jest zobowiązany niezwłocznie po otrzymaniu potwierdzić pisemnie przy użyciu poczty elektronicznej (e-mail) fakt przyjęcia zlecenia przewozowego do wykonania.</w:t>
      </w:r>
    </w:p>
    <w:p w14:paraId="101B16A2" w14:textId="3FFE6B26" w:rsidR="00EB1D11" w:rsidRPr="00817C93" w:rsidRDefault="00A35629"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Z</w:t>
      </w:r>
      <w:r w:rsidR="00CE1828" w:rsidRPr="00817C93">
        <w:rPr>
          <w:rFonts w:ascii="Arial" w:hAnsi="Arial" w:cs="Arial"/>
          <w:color w:val="00000A"/>
          <w:sz w:val="22"/>
          <w:szCs w:val="22"/>
          <w:lang w:eastAsia="zh-CN" w:bidi="hi-IN"/>
        </w:rPr>
        <w:t xml:space="preserve">leceniobiorca z tytułu wykonywania umowy będzie otrzymywał </w:t>
      </w:r>
      <w:r w:rsidR="00EB1D11" w:rsidRPr="00817C93">
        <w:rPr>
          <w:rFonts w:ascii="Arial" w:hAnsi="Arial" w:cs="Arial"/>
          <w:color w:val="00000A"/>
          <w:sz w:val="22"/>
          <w:szCs w:val="22"/>
          <w:lang w:eastAsia="zh-CN" w:bidi="hi-IN"/>
        </w:rPr>
        <w:t xml:space="preserve">co miesięczne </w:t>
      </w:r>
      <w:r w:rsidR="00CE1828" w:rsidRPr="00817C93">
        <w:rPr>
          <w:rFonts w:ascii="Arial" w:hAnsi="Arial" w:cs="Arial"/>
          <w:color w:val="00000A"/>
          <w:sz w:val="22"/>
          <w:szCs w:val="22"/>
          <w:lang w:eastAsia="zh-CN" w:bidi="hi-IN"/>
        </w:rPr>
        <w:t>wynagrodzenie</w:t>
      </w:r>
      <w:r w:rsidR="00A2478E" w:rsidRPr="00817C93">
        <w:rPr>
          <w:rFonts w:ascii="Arial" w:hAnsi="Arial" w:cs="Arial"/>
          <w:color w:val="00000A"/>
          <w:sz w:val="22"/>
          <w:szCs w:val="22"/>
          <w:lang w:eastAsia="zh-CN" w:bidi="hi-IN"/>
        </w:rPr>
        <w:t xml:space="preserve"> ryczałtowe</w:t>
      </w:r>
      <w:r w:rsidR="0049676C" w:rsidRPr="00817C93">
        <w:rPr>
          <w:rFonts w:ascii="Arial" w:hAnsi="Arial" w:cs="Arial"/>
          <w:color w:val="00000A"/>
          <w:sz w:val="22"/>
          <w:szCs w:val="22"/>
          <w:lang w:eastAsia="zh-CN" w:bidi="hi-IN"/>
        </w:rPr>
        <w:t>, którego wysokość</w:t>
      </w:r>
      <w:r w:rsidR="00EB1D11" w:rsidRPr="00817C93">
        <w:rPr>
          <w:rFonts w:ascii="Arial" w:hAnsi="Arial" w:cs="Arial"/>
          <w:color w:val="00000A"/>
          <w:sz w:val="22"/>
          <w:szCs w:val="22"/>
          <w:lang w:eastAsia="zh-CN" w:bidi="hi-IN"/>
        </w:rPr>
        <w:t xml:space="preserve"> wyniesie </w:t>
      </w:r>
      <w:r w:rsidR="00D12AFB">
        <w:rPr>
          <w:rFonts w:ascii="Arial" w:hAnsi="Arial" w:cs="Arial"/>
          <w:color w:val="00000A"/>
          <w:sz w:val="22"/>
          <w:szCs w:val="22"/>
          <w:lang w:eastAsia="zh-CN" w:bidi="hi-IN"/>
        </w:rPr>
        <w:t>…………….</w:t>
      </w:r>
      <w:r w:rsidR="00EB1D11" w:rsidRPr="00817C93">
        <w:rPr>
          <w:rFonts w:ascii="Arial" w:hAnsi="Arial" w:cs="Arial"/>
          <w:color w:val="00000A"/>
          <w:sz w:val="22"/>
          <w:szCs w:val="22"/>
          <w:lang w:eastAsia="zh-CN" w:bidi="hi-IN"/>
        </w:rPr>
        <w:t xml:space="preserve"> zł netto (słownie: </w:t>
      </w:r>
      <w:r w:rsidR="00D12AFB">
        <w:rPr>
          <w:rFonts w:ascii="Arial" w:hAnsi="Arial" w:cs="Arial"/>
          <w:color w:val="00000A"/>
          <w:sz w:val="22"/>
          <w:szCs w:val="22"/>
          <w:lang w:eastAsia="zh-CN" w:bidi="hi-IN"/>
        </w:rPr>
        <w:t>………………………</w:t>
      </w:r>
      <w:r w:rsidR="00B43EA1">
        <w:rPr>
          <w:rFonts w:ascii="Arial" w:hAnsi="Arial" w:cs="Arial"/>
          <w:color w:val="00000A"/>
          <w:sz w:val="22"/>
          <w:szCs w:val="22"/>
          <w:lang w:eastAsia="zh-CN" w:bidi="hi-IN"/>
        </w:rPr>
        <w:t>………</w:t>
      </w:r>
      <w:r w:rsidR="00D12AFB">
        <w:rPr>
          <w:rFonts w:ascii="Arial" w:hAnsi="Arial" w:cs="Arial"/>
          <w:color w:val="00000A"/>
          <w:sz w:val="22"/>
          <w:szCs w:val="22"/>
          <w:lang w:eastAsia="zh-CN" w:bidi="hi-IN"/>
        </w:rPr>
        <w:t>…..</w:t>
      </w:r>
      <w:r w:rsidR="00EB1D11" w:rsidRPr="00817C93">
        <w:rPr>
          <w:rFonts w:ascii="Arial" w:hAnsi="Arial" w:cs="Arial"/>
          <w:color w:val="00000A"/>
          <w:sz w:val="22"/>
          <w:szCs w:val="22"/>
          <w:lang w:eastAsia="zh-CN" w:bidi="hi-IN"/>
        </w:rPr>
        <w:t xml:space="preserve"> złotych </w:t>
      </w:r>
      <w:r w:rsidR="006A783A">
        <w:rPr>
          <w:rFonts w:ascii="Arial" w:hAnsi="Arial" w:cs="Arial"/>
          <w:color w:val="00000A"/>
          <w:sz w:val="22"/>
          <w:szCs w:val="22"/>
          <w:lang w:eastAsia="zh-CN" w:bidi="hi-IN"/>
        </w:rPr>
        <w:t>.</w:t>
      </w:r>
      <w:r w:rsidR="00C9684D">
        <w:rPr>
          <w:rFonts w:ascii="Arial" w:hAnsi="Arial" w:cs="Arial"/>
          <w:color w:val="00000A"/>
          <w:sz w:val="22"/>
          <w:szCs w:val="22"/>
          <w:lang w:eastAsia="zh-CN" w:bidi="hi-IN"/>
        </w:rPr>
        <w:t>.</w:t>
      </w:r>
      <w:r w:rsidR="006A783A">
        <w:rPr>
          <w:rFonts w:ascii="Arial" w:hAnsi="Arial" w:cs="Arial"/>
          <w:color w:val="00000A"/>
          <w:sz w:val="22"/>
          <w:szCs w:val="22"/>
          <w:lang w:eastAsia="zh-CN" w:bidi="hi-IN"/>
        </w:rPr>
        <w:t>.</w:t>
      </w:r>
      <w:r w:rsidR="00EB1D11" w:rsidRPr="00817C93">
        <w:rPr>
          <w:rFonts w:ascii="Arial" w:hAnsi="Arial" w:cs="Arial"/>
          <w:color w:val="00000A"/>
          <w:sz w:val="22"/>
          <w:szCs w:val="22"/>
          <w:lang w:eastAsia="zh-CN" w:bidi="hi-IN"/>
        </w:rPr>
        <w:t>/100) plus należny podatek VAT.</w:t>
      </w:r>
    </w:p>
    <w:p w14:paraId="48E59A2B" w14:textId="1CD73784" w:rsidR="00CE1828" w:rsidRPr="00817C93" w:rsidRDefault="00EB1D11"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 xml:space="preserve">Wysokość wynagrodzenia ustalona została w odniesieniu do łącznego wolumenu przeładunkowego wykonanego na zlecenie Zleceniodawcy na poziomie 100 000 ton. </w:t>
      </w:r>
      <w:r w:rsidR="00B43EA1">
        <w:rPr>
          <w:rFonts w:ascii="Arial" w:hAnsi="Arial" w:cs="Arial"/>
          <w:color w:val="00000A"/>
          <w:sz w:val="22"/>
          <w:szCs w:val="22"/>
          <w:lang w:eastAsia="zh-CN" w:bidi="hi-IN"/>
        </w:rPr>
        <w:br/>
      </w:r>
      <w:r w:rsidRPr="00817C93">
        <w:rPr>
          <w:rFonts w:ascii="Arial" w:hAnsi="Arial" w:cs="Arial"/>
          <w:color w:val="00000A"/>
          <w:sz w:val="22"/>
          <w:szCs w:val="22"/>
          <w:lang w:eastAsia="zh-CN" w:bidi="hi-IN"/>
        </w:rPr>
        <w:t>W przy</w:t>
      </w:r>
      <w:r w:rsidR="00C9684D">
        <w:rPr>
          <w:rFonts w:ascii="Arial" w:hAnsi="Arial" w:cs="Arial"/>
          <w:color w:val="00000A"/>
          <w:sz w:val="22"/>
          <w:szCs w:val="22"/>
          <w:lang w:eastAsia="zh-CN" w:bidi="hi-IN"/>
        </w:rPr>
        <w:t>padku przekroczenia wielkości w</w:t>
      </w:r>
      <w:r w:rsidRPr="00817C93">
        <w:rPr>
          <w:rFonts w:ascii="Arial" w:hAnsi="Arial" w:cs="Arial"/>
          <w:color w:val="00000A"/>
          <w:sz w:val="22"/>
          <w:szCs w:val="22"/>
          <w:lang w:eastAsia="zh-CN" w:bidi="hi-IN"/>
        </w:rPr>
        <w:t>w</w:t>
      </w:r>
      <w:r w:rsidR="00C9684D">
        <w:rPr>
          <w:rFonts w:ascii="Arial" w:hAnsi="Arial" w:cs="Arial"/>
          <w:color w:val="00000A"/>
          <w:sz w:val="22"/>
          <w:szCs w:val="22"/>
          <w:lang w:eastAsia="zh-CN" w:bidi="hi-IN"/>
        </w:rPr>
        <w:t>.</w:t>
      </w:r>
      <w:r w:rsidRPr="00817C93">
        <w:rPr>
          <w:rFonts w:ascii="Arial" w:hAnsi="Arial" w:cs="Arial"/>
          <w:color w:val="00000A"/>
          <w:sz w:val="22"/>
          <w:szCs w:val="22"/>
          <w:lang w:eastAsia="zh-CN" w:bidi="hi-IN"/>
        </w:rPr>
        <w:t xml:space="preserve"> wolumenu Strony dokonają dodatkowego rozliczenia wzajemnego za każdą dodatkową tonę wykonanej usługi przeładunkowej </w:t>
      </w:r>
      <w:r w:rsidR="00CA6DF9" w:rsidRPr="00817C93">
        <w:rPr>
          <w:rFonts w:ascii="Arial" w:hAnsi="Arial" w:cs="Arial"/>
          <w:color w:val="00000A"/>
          <w:sz w:val="22"/>
          <w:szCs w:val="22"/>
          <w:lang w:eastAsia="zh-CN" w:bidi="hi-IN"/>
        </w:rPr>
        <w:t xml:space="preserve">według stawki jednostkowej na poziomie </w:t>
      </w:r>
      <w:r w:rsidR="00D12AFB">
        <w:rPr>
          <w:rFonts w:ascii="Arial" w:hAnsi="Arial" w:cs="Arial"/>
          <w:b/>
          <w:color w:val="00000A"/>
          <w:sz w:val="22"/>
          <w:szCs w:val="22"/>
          <w:lang w:eastAsia="zh-CN" w:bidi="hi-IN"/>
        </w:rPr>
        <w:t>………………..</w:t>
      </w:r>
      <w:r w:rsidR="00CA6DF9" w:rsidRPr="00817C93">
        <w:rPr>
          <w:rFonts w:ascii="Arial" w:hAnsi="Arial" w:cs="Arial"/>
          <w:b/>
          <w:color w:val="00000A"/>
          <w:sz w:val="22"/>
          <w:szCs w:val="22"/>
          <w:lang w:eastAsia="zh-CN" w:bidi="hi-IN"/>
        </w:rPr>
        <w:t xml:space="preserve"> zł netto/tona</w:t>
      </w:r>
      <w:r w:rsidR="00CA6DF9" w:rsidRPr="00817C93">
        <w:rPr>
          <w:rFonts w:ascii="Arial" w:hAnsi="Arial" w:cs="Arial"/>
          <w:color w:val="00000A"/>
          <w:sz w:val="22"/>
          <w:szCs w:val="22"/>
          <w:lang w:eastAsia="zh-CN" w:bidi="hi-IN"/>
        </w:rPr>
        <w:t xml:space="preserve"> (słownie: </w:t>
      </w:r>
      <w:r w:rsidR="00D12AFB">
        <w:rPr>
          <w:rFonts w:ascii="Arial" w:hAnsi="Arial" w:cs="Arial"/>
          <w:color w:val="00000A"/>
          <w:sz w:val="22"/>
          <w:szCs w:val="22"/>
          <w:lang w:eastAsia="zh-CN" w:bidi="hi-IN"/>
        </w:rPr>
        <w:t>…………</w:t>
      </w:r>
      <w:r w:rsidR="00B43EA1">
        <w:rPr>
          <w:rFonts w:ascii="Arial" w:hAnsi="Arial" w:cs="Arial"/>
          <w:color w:val="00000A"/>
          <w:sz w:val="22"/>
          <w:szCs w:val="22"/>
          <w:lang w:eastAsia="zh-CN" w:bidi="hi-IN"/>
        </w:rPr>
        <w:t>………………….</w:t>
      </w:r>
      <w:r w:rsidR="00D12AFB">
        <w:rPr>
          <w:rFonts w:ascii="Arial" w:hAnsi="Arial" w:cs="Arial"/>
          <w:color w:val="00000A"/>
          <w:sz w:val="22"/>
          <w:szCs w:val="22"/>
          <w:lang w:eastAsia="zh-CN" w:bidi="hi-IN"/>
        </w:rPr>
        <w:t>………</w:t>
      </w:r>
      <w:r w:rsidR="00D12AFB" w:rsidRPr="00817C93">
        <w:rPr>
          <w:rFonts w:ascii="Arial" w:hAnsi="Arial" w:cs="Arial"/>
          <w:color w:val="00000A"/>
          <w:sz w:val="22"/>
          <w:szCs w:val="22"/>
          <w:lang w:eastAsia="zh-CN" w:bidi="hi-IN"/>
        </w:rPr>
        <w:t xml:space="preserve"> </w:t>
      </w:r>
      <w:r w:rsidR="00CA6DF9" w:rsidRPr="00817C93">
        <w:rPr>
          <w:rFonts w:ascii="Arial" w:hAnsi="Arial" w:cs="Arial"/>
          <w:color w:val="00000A"/>
          <w:sz w:val="22"/>
          <w:szCs w:val="22"/>
          <w:lang w:eastAsia="zh-CN" w:bidi="hi-IN"/>
        </w:rPr>
        <w:t xml:space="preserve">złotych </w:t>
      </w:r>
      <w:r w:rsidR="006A783A">
        <w:rPr>
          <w:rFonts w:ascii="Arial" w:hAnsi="Arial" w:cs="Arial"/>
          <w:color w:val="00000A"/>
          <w:sz w:val="22"/>
          <w:szCs w:val="22"/>
          <w:lang w:eastAsia="zh-CN" w:bidi="hi-IN"/>
        </w:rPr>
        <w:t>.</w:t>
      </w:r>
      <w:r w:rsidR="00C9684D">
        <w:rPr>
          <w:rFonts w:ascii="Arial" w:hAnsi="Arial" w:cs="Arial"/>
          <w:color w:val="00000A"/>
          <w:sz w:val="22"/>
          <w:szCs w:val="22"/>
          <w:lang w:eastAsia="zh-CN" w:bidi="hi-IN"/>
        </w:rPr>
        <w:t>.</w:t>
      </w:r>
      <w:r w:rsidR="006A783A">
        <w:rPr>
          <w:rFonts w:ascii="Arial" w:hAnsi="Arial" w:cs="Arial"/>
          <w:color w:val="00000A"/>
          <w:sz w:val="22"/>
          <w:szCs w:val="22"/>
          <w:lang w:eastAsia="zh-CN" w:bidi="hi-IN"/>
        </w:rPr>
        <w:t>.</w:t>
      </w:r>
      <w:r w:rsidR="00CA6DF9" w:rsidRPr="00817C93">
        <w:rPr>
          <w:rFonts w:ascii="Arial" w:hAnsi="Arial" w:cs="Arial"/>
          <w:color w:val="00000A"/>
          <w:sz w:val="22"/>
          <w:szCs w:val="22"/>
          <w:lang w:eastAsia="zh-CN" w:bidi="hi-IN"/>
        </w:rPr>
        <w:t>/100) plus należy podatek VAT.</w:t>
      </w:r>
      <w:r w:rsidR="005A0D0B">
        <w:rPr>
          <w:rFonts w:ascii="Arial" w:hAnsi="Arial" w:cs="Arial"/>
          <w:color w:val="00000A"/>
          <w:sz w:val="22"/>
          <w:szCs w:val="22"/>
          <w:lang w:eastAsia="zh-CN" w:bidi="hi-IN"/>
        </w:rPr>
        <w:t xml:space="preserve"> (wynagrodzenie to zostało wyliczone w wysokości</w:t>
      </w:r>
      <w:r w:rsidR="00563D7F">
        <w:rPr>
          <w:rFonts w:ascii="Arial" w:hAnsi="Arial" w:cs="Arial"/>
          <w:color w:val="00000A"/>
          <w:sz w:val="22"/>
          <w:szCs w:val="22"/>
          <w:lang w:eastAsia="zh-CN" w:bidi="hi-IN"/>
        </w:rPr>
        <w:t xml:space="preserve"> miesięcznego wynagrodzenia ryczałtowego/100)</w:t>
      </w:r>
      <w:r w:rsidR="001D70B5">
        <w:rPr>
          <w:rFonts w:ascii="Arial" w:hAnsi="Arial" w:cs="Arial"/>
          <w:color w:val="00000A"/>
          <w:sz w:val="22"/>
          <w:szCs w:val="22"/>
          <w:lang w:eastAsia="zh-CN" w:bidi="hi-IN"/>
        </w:rPr>
        <w:t>.</w:t>
      </w:r>
      <w:r w:rsidR="00563D7F">
        <w:rPr>
          <w:rFonts w:ascii="Arial" w:hAnsi="Arial" w:cs="Arial"/>
          <w:color w:val="00000A"/>
          <w:sz w:val="22"/>
          <w:szCs w:val="22"/>
          <w:lang w:eastAsia="zh-CN" w:bidi="hi-IN"/>
        </w:rPr>
        <w:t xml:space="preserve"> </w:t>
      </w:r>
    </w:p>
    <w:p w14:paraId="363529D1" w14:textId="2A9F7131" w:rsidR="00AD2D52" w:rsidRPr="00817C93" w:rsidRDefault="00AD2D52"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 xml:space="preserve">Wynagrodzenie obejmuje wykonywanie czynności przeładunkowo-manipulacyjnych dokonywanych z ładunkami na terenie Portu Handlowego zarówno na placach składowych, jak i w halach magazynowych oraz pozostałej infrastrukturze portowej, </w:t>
      </w:r>
      <w:r w:rsidR="00B43EA1">
        <w:rPr>
          <w:rFonts w:ascii="Arial" w:hAnsi="Arial" w:cs="Arial"/>
          <w:color w:val="00000A"/>
          <w:sz w:val="22"/>
          <w:szCs w:val="22"/>
          <w:lang w:eastAsia="zh-CN" w:bidi="hi-IN"/>
        </w:rPr>
        <w:br/>
      </w:r>
      <w:r w:rsidRPr="00817C93">
        <w:rPr>
          <w:rFonts w:ascii="Arial" w:hAnsi="Arial" w:cs="Arial"/>
          <w:color w:val="00000A"/>
          <w:sz w:val="22"/>
          <w:szCs w:val="22"/>
          <w:lang w:eastAsia="zh-CN" w:bidi="hi-IN"/>
        </w:rPr>
        <w:t>a także obsługę wagi samochodowej, sprzątanie magazynów i otwartych powierzchni składowych, obsługę magazynowo spedycyjną ładunków, prowadzenie ewidencji magazynowej, raportowanie stanów magazynowych, przyjmowanie i wydawanie towarów, prowadzenie gospodarki magazynowej.</w:t>
      </w:r>
    </w:p>
    <w:p w14:paraId="697811D4" w14:textId="75067927" w:rsidR="00AD2D52" w:rsidRPr="00817C93" w:rsidRDefault="00AD2D52"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lastRenderedPageBreak/>
        <w:t>Wysokość wynagrodzenia zabezpiecza wszelkie koszty Zleceniobiorcy w zakresie niezbędnym do prawidłowego wykonywania zleconych usług przeładunkowo-manipulacyjnych.</w:t>
      </w:r>
    </w:p>
    <w:p w14:paraId="0438A74C" w14:textId="77777777" w:rsidR="00CA6DF9" w:rsidRPr="00817C93" w:rsidRDefault="0049676C"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W</w:t>
      </w:r>
      <w:r w:rsidR="00CA6DF9" w:rsidRPr="00817C93">
        <w:rPr>
          <w:rFonts w:ascii="Arial" w:hAnsi="Arial" w:cs="Arial"/>
          <w:color w:val="00000A"/>
          <w:sz w:val="22"/>
          <w:szCs w:val="22"/>
          <w:lang w:eastAsia="zh-CN" w:bidi="hi-IN"/>
        </w:rPr>
        <w:t xml:space="preserve"> przypadku sprowadzenia ładunków przez Zleceniobiorcę warunki obsługi zostaną ustalone z Zleceniodawcą w odrębnym porozumieniu, natomiast odpłatność za umożliwienie wykonania usługi przeładunkowej będzie stanowiła 15% wysokości stawki przeładunkowej zaakceptowanej przez obie Strony. </w:t>
      </w:r>
    </w:p>
    <w:p w14:paraId="2B584A33" w14:textId="2E747678" w:rsidR="00CE1828" w:rsidRPr="00817C93" w:rsidRDefault="00CA6DF9"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W</w:t>
      </w:r>
      <w:r w:rsidR="0049676C" w:rsidRPr="00817C93">
        <w:rPr>
          <w:rFonts w:ascii="Arial" w:hAnsi="Arial" w:cs="Arial"/>
          <w:color w:val="00000A"/>
          <w:sz w:val="22"/>
          <w:szCs w:val="22"/>
          <w:lang w:eastAsia="zh-CN" w:bidi="hi-IN"/>
        </w:rPr>
        <w:t xml:space="preserve">arunki </w:t>
      </w:r>
      <w:r w:rsidR="00FB6EB7" w:rsidRPr="00817C93">
        <w:rPr>
          <w:rFonts w:ascii="Arial" w:hAnsi="Arial" w:cs="Arial"/>
          <w:color w:val="00000A"/>
          <w:sz w:val="22"/>
          <w:szCs w:val="22"/>
          <w:lang w:eastAsia="zh-CN" w:bidi="hi-IN"/>
        </w:rPr>
        <w:t>Z</w:t>
      </w:r>
      <w:r w:rsidR="0049676C" w:rsidRPr="00817C93">
        <w:rPr>
          <w:rFonts w:ascii="Arial" w:hAnsi="Arial" w:cs="Arial"/>
          <w:color w:val="00000A"/>
          <w:sz w:val="22"/>
          <w:szCs w:val="22"/>
          <w:lang w:eastAsia="zh-CN" w:bidi="hi-IN"/>
        </w:rPr>
        <w:t xml:space="preserve">lecenia strony uzgadniają </w:t>
      </w:r>
      <w:r w:rsidR="0098592C" w:rsidRPr="00817C93">
        <w:rPr>
          <w:rFonts w:ascii="Arial" w:hAnsi="Arial" w:cs="Arial"/>
          <w:color w:val="00000A"/>
          <w:sz w:val="22"/>
          <w:szCs w:val="22"/>
          <w:lang w:eastAsia="zh-CN" w:bidi="hi-IN"/>
        </w:rPr>
        <w:t xml:space="preserve">każdorazowo </w:t>
      </w:r>
      <w:r w:rsidR="00CE1828" w:rsidRPr="00817C93">
        <w:rPr>
          <w:rFonts w:ascii="Arial" w:hAnsi="Arial" w:cs="Arial"/>
          <w:color w:val="00000A"/>
          <w:sz w:val="22"/>
          <w:szCs w:val="22"/>
          <w:lang w:eastAsia="zh-CN" w:bidi="hi-IN"/>
        </w:rPr>
        <w:t xml:space="preserve">przed zawarciem </w:t>
      </w:r>
      <w:r w:rsidR="00B96BAB" w:rsidRPr="00817C93">
        <w:rPr>
          <w:rFonts w:ascii="Arial" w:hAnsi="Arial" w:cs="Arial"/>
          <w:color w:val="00000A"/>
          <w:sz w:val="22"/>
          <w:szCs w:val="22"/>
          <w:lang w:eastAsia="zh-CN" w:bidi="hi-IN"/>
        </w:rPr>
        <w:t xml:space="preserve">przez Zleceniodawcę </w:t>
      </w:r>
      <w:r w:rsidR="00CE1828" w:rsidRPr="00817C93">
        <w:rPr>
          <w:rFonts w:ascii="Arial" w:hAnsi="Arial" w:cs="Arial"/>
          <w:color w:val="00000A"/>
          <w:sz w:val="22"/>
          <w:szCs w:val="22"/>
          <w:lang w:eastAsia="zh-CN" w:bidi="hi-IN"/>
        </w:rPr>
        <w:t xml:space="preserve">kontraktu </w:t>
      </w:r>
      <w:r w:rsidR="00B96BAB" w:rsidRPr="00817C93">
        <w:rPr>
          <w:rFonts w:ascii="Arial" w:hAnsi="Arial" w:cs="Arial"/>
          <w:color w:val="00000A"/>
          <w:sz w:val="22"/>
          <w:szCs w:val="22"/>
          <w:lang w:eastAsia="zh-CN" w:bidi="hi-IN"/>
        </w:rPr>
        <w:t>na obsługę towaru</w:t>
      </w:r>
      <w:r w:rsidR="0098592C" w:rsidRPr="00817C93">
        <w:rPr>
          <w:rFonts w:ascii="Arial" w:hAnsi="Arial" w:cs="Arial"/>
          <w:color w:val="00000A"/>
          <w:sz w:val="22"/>
          <w:szCs w:val="22"/>
          <w:lang w:eastAsia="zh-CN" w:bidi="hi-IN"/>
        </w:rPr>
        <w:t xml:space="preserve">. Warunki </w:t>
      </w:r>
      <w:r w:rsidR="00FB6EB7" w:rsidRPr="00817C93">
        <w:rPr>
          <w:rFonts w:ascii="Arial" w:hAnsi="Arial" w:cs="Arial"/>
          <w:color w:val="00000A"/>
          <w:sz w:val="22"/>
          <w:szCs w:val="22"/>
          <w:lang w:eastAsia="zh-CN" w:bidi="hi-IN"/>
        </w:rPr>
        <w:t>Z</w:t>
      </w:r>
      <w:r w:rsidR="0098592C" w:rsidRPr="00817C93">
        <w:rPr>
          <w:rFonts w:ascii="Arial" w:hAnsi="Arial" w:cs="Arial"/>
          <w:color w:val="00000A"/>
          <w:sz w:val="22"/>
          <w:szCs w:val="22"/>
          <w:lang w:eastAsia="zh-CN" w:bidi="hi-IN"/>
        </w:rPr>
        <w:t xml:space="preserve">lecenia zawierają </w:t>
      </w:r>
      <w:r w:rsidR="00B96BAB" w:rsidRPr="00817C93">
        <w:rPr>
          <w:rFonts w:ascii="Arial" w:hAnsi="Arial" w:cs="Arial"/>
          <w:color w:val="00000A"/>
          <w:sz w:val="22"/>
          <w:szCs w:val="22"/>
          <w:lang w:eastAsia="zh-CN" w:bidi="hi-IN"/>
        </w:rPr>
        <w:t>warunki</w:t>
      </w:r>
      <w:r w:rsidR="00A35629" w:rsidRPr="00817C93">
        <w:rPr>
          <w:rFonts w:ascii="Arial" w:hAnsi="Arial" w:cs="Arial"/>
          <w:color w:val="00000A"/>
          <w:sz w:val="22"/>
          <w:szCs w:val="22"/>
          <w:lang w:eastAsia="zh-CN" w:bidi="hi-IN"/>
        </w:rPr>
        <w:t xml:space="preserve"> </w:t>
      </w:r>
      <w:r w:rsidR="00CE1828" w:rsidRPr="00817C93">
        <w:rPr>
          <w:rFonts w:ascii="Arial" w:hAnsi="Arial" w:cs="Arial"/>
          <w:color w:val="00000A"/>
          <w:sz w:val="22"/>
          <w:szCs w:val="22"/>
          <w:lang w:eastAsia="zh-CN" w:bidi="hi-IN"/>
        </w:rPr>
        <w:t xml:space="preserve">manipulacji </w:t>
      </w:r>
      <w:r w:rsidR="00B96BAB" w:rsidRPr="00817C93">
        <w:rPr>
          <w:rFonts w:ascii="Arial" w:hAnsi="Arial" w:cs="Arial"/>
          <w:color w:val="00000A"/>
          <w:sz w:val="22"/>
          <w:szCs w:val="22"/>
          <w:lang w:eastAsia="zh-CN" w:bidi="hi-IN"/>
        </w:rPr>
        <w:t>towarowych</w:t>
      </w:r>
      <w:r w:rsidR="00CE1828" w:rsidRPr="00817C93">
        <w:rPr>
          <w:rFonts w:ascii="Arial" w:hAnsi="Arial" w:cs="Arial"/>
          <w:color w:val="00000A"/>
          <w:sz w:val="22"/>
          <w:szCs w:val="22"/>
          <w:lang w:eastAsia="zh-CN" w:bidi="hi-IN"/>
        </w:rPr>
        <w:t xml:space="preserve"> pod względem technicznym</w:t>
      </w:r>
      <w:r w:rsidR="0098592C" w:rsidRPr="00817C93">
        <w:rPr>
          <w:rFonts w:ascii="Arial" w:hAnsi="Arial" w:cs="Arial"/>
          <w:color w:val="00000A"/>
          <w:sz w:val="22"/>
          <w:szCs w:val="22"/>
          <w:lang w:eastAsia="zh-CN" w:bidi="hi-IN"/>
        </w:rPr>
        <w:t>, termin wykonania usługi przez Zleceniobiorcę</w:t>
      </w:r>
      <w:r w:rsidR="00C93BBB" w:rsidRPr="00817C93">
        <w:rPr>
          <w:rFonts w:ascii="Arial" w:hAnsi="Arial" w:cs="Arial"/>
          <w:color w:val="00000A"/>
          <w:sz w:val="22"/>
          <w:szCs w:val="22"/>
          <w:lang w:eastAsia="zh-CN" w:bidi="hi-IN"/>
        </w:rPr>
        <w:t xml:space="preserve"> oraz </w:t>
      </w:r>
      <w:r w:rsidR="0098592C" w:rsidRPr="00817C93">
        <w:rPr>
          <w:rFonts w:ascii="Arial" w:hAnsi="Arial" w:cs="Arial"/>
          <w:color w:val="00000A"/>
          <w:sz w:val="22"/>
          <w:szCs w:val="22"/>
          <w:lang w:eastAsia="zh-CN" w:bidi="hi-IN"/>
        </w:rPr>
        <w:t xml:space="preserve">kary umowne z tytułu niewykonania lub nienależytego wykonania </w:t>
      </w:r>
      <w:r w:rsidR="00A909A0" w:rsidRPr="00817C93">
        <w:rPr>
          <w:rFonts w:ascii="Arial" w:hAnsi="Arial" w:cs="Arial"/>
          <w:color w:val="00000A"/>
          <w:sz w:val="22"/>
          <w:szCs w:val="22"/>
          <w:lang w:eastAsia="zh-CN" w:bidi="hi-IN"/>
        </w:rPr>
        <w:t>usługi</w:t>
      </w:r>
      <w:r w:rsidR="009E496B">
        <w:rPr>
          <w:rFonts w:ascii="Arial" w:hAnsi="Arial" w:cs="Arial"/>
          <w:color w:val="00000A"/>
          <w:sz w:val="22"/>
          <w:szCs w:val="22"/>
          <w:lang w:eastAsia="zh-CN" w:bidi="hi-IN"/>
        </w:rPr>
        <w:t xml:space="preserve"> z przyczyn zależnych od Wykonawcy</w:t>
      </w:r>
      <w:r w:rsidR="000E3652">
        <w:rPr>
          <w:rFonts w:ascii="Arial" w:hAnsi="Arial" w:cs="Arial"/>
          <w:color w:val="00000A"/>
          <w:sz w:val="22"/>
          <w:szCs w:val="22"/>
          <w:lang w:eastAsia="zh-CN" w:bidi="hi-IN"/>
        </w:rPr>
        <w:t>, przy czym nie będą naliczane kary umowne za opóźnienie. Nie wyklucza to naliczenia kar umownych za zwłokę.</w:t>
      </w:r>
      <w:r w:rsidR="00A909A0" w:rsidRPr="00817C93">
        <w:rPr>
          <w:rFonts w:ascii="Arial" w:hAnsi="Arial" w:cs="Arial"/>
          <w:color w:val="00000A"/>
          <w:sz w:val="22"/>
          <w:szCs w:val="22"/>
          <w:lang w:eastAsia="zh-CN" w:bidi="hi-IN"/>
        </w:rPr>
        <w:t xml:space="preserve"> </w:t>
      </w:r>
      <w:r w:rsidR="003A678B" w:rsidRPr="00817C93">
        <w:rPr>
          <w:rFonts w:ascii="Arial" w:hAnsi="Arial" w:cs="Arial"/>
          <w:color w:val="00000A"/>
          <w:sz w:val="22"/>
          <w:szCs w:val="22"/>
          <w:lang w:eastAsia="zh-CN" w:bidi="hi-IN"/>
        </w:rPr>
        <w:t xml:space="preserve">Strony uzgadniają, iż </w:t>
      </w:r>
      <w:r w:rsidR="0048791E" w:rsidRPr="00817C93">
        <w:rPr>
          <w:rFonts w:ascii="Arial" w:hAnsi="Arial" w:cs="Arial"/>
          <w:color w:val="00000A"/>
          <w:sz w:val="22"/>
          <w:szCs w:val="22"/>
          <w:lang w:eastAsia="zh-CN" w:bidi="hi-IN"/>
        </w:rPr>
        <w:t>Zleceniobiorca zobowiązany będzie do zrefundowania (zapłaty) Zleceniodawcy wszelkich dodatkowych opłat lub kar</w:t>
      </w:r>
      <w:r w:rsidR="009E5C87" w:rsidRPr="00817C93">
        <w:rPr>
          <w:rFonts w:ascii="Arial" w:hAnsi="Arial" w:cs="Arial"/>
          <w:color w:val="00000A"/>
          <w:sz w:val="22"/>
          <w:szCs w:val="22"/>
          <w:lang w:eastAsia="zh-CN" w:bidi="hi-IN"/>
        </w:rPr>
        <w:t xml:space="preserve"> wynikłych z winy Zleceniobiorcy</w:t>
      </w:r>
      <w:r w:rsidR="0048791E" w:rsidRPr="00817C93">
        <w:rPr>
          <w:rFonts w:ascii="Arial" w:hAnsi="Arial" w:cs="Arial"/>
          <w:color w:val="00000A"/>
          <w:sz w:val="22"/>
          <w:szCs w:val="22"/>
          <w:lang w:eastAsia="zh-CN" w:bidi="hi-IN"/>
        </w:rPr>
        <w:t xml:space="preserve">, w tym kar umownych, którymi zostanie obciążony Zleceniodawca na podstawie </w:t>
      </w:r>
      <w:r w:rsidR="00A909A0" w:rsidRPr="00817C93">
        <w:rPr>
          <w:rFonts w:ascii="Arial" w:hAnsi="Arial" w:cs="Arial"/>
          <w:color w:val="00000A"/>
          <w:sz w:val="22"/>
          <w:szCs w:val="22"/>
          <w:lang w:eastAsia="zh-CN" w:bidi="hi-IN"/>
        </w:rPr>
        <w:t xml:space="preserve">kontraktu </w:t>
      </w:r>
      <w:r w:rsidR="0048791E" w:rsidRPr="00817C93">
        <w:rPr>
          <w:rFonts w:ascii="Arial" w:hAnsi="Arial" w:cs="Arial"/>
          <w:color w:val="00000A"/>
          <w:sz w:val="22"/>
          <w:szCs w:val="22"/>
          <w:lang w:eastAsia="zh-CN" w:bidi="hi-IN"/>
        </w:rPr>
        <w:t xml:space="preserve">na obsługę ładunku, który  </w:t>
      </w:r>
      <w:r w:rsidR="00224DEB" w:rsidRPr="00817C93">
        <w:rPr>
          <w:rFonts w:ascii="Arial" w:hAnsi="Arial" w:cs="Arial"/>
          <w:color w:val="00000A"/>
          <w:sz w:val="22"/>
          <w:szCs w:val="22"/>
          <w:lang w:eastAsia="zh-CN" w:bidi="hi-IN"/>
        </w:rPr>
        <w:t>zawart</w:t>
      </w:r>
      <w:r w:rsidR="0048791E" w:rsidRPr="00817C93">
        <w:rPr>
          <w:rFonts w:ascii="Arial" w:hAnsi="Arial" w:cs="Arial"/>
          <w:color w:val="00000A"/>
          <w:sz w:val="22"/>
          <w:szCs w:val="22"/>
          <w:lang w:eastAsia="zh-CN" w:bidi="hi-IN"/>
        </w:rPr>
        <w:t>y</w:t>
      </w:r>
      <w:r w:rsidR="00224DEB" w:rsidRPr="00817C93">
        <w:rPr>
          <w:rFonts w:ascii="Arial" w:hAnsi="Arial" w:cs="Arial"/>
          <w:color w:val="00000A"/>
          <w:sz w:val="22"/>
          <w:szCs w:val="22"/>
          <w:lang w:eastAsia="zh-CN" w:bidi="hi-IN"/>
        </w:rPr>
        <w:t xml:space="preserve"> </w:t>
      </w:r>
      <w:r w:rsidR="0048791E" w:rsidRPr="00817C93">
        <w:rPr>
          <w:rFonts w:ascii="Arial" w:hAnsi="Arial" w:cs="Arial"/>
          <w:color w:val="00000A"/>
          <w:sz w:val="22"/>
          <w:szCs w:val="22"/>
          <w:lang w:eastAsia="zh-CN" w:bidi="hi-IN"/>
        </w:rPr>
        <w:t xml:space="preserve">będzie </w:t>
      </w:r>
      <w:r w:rsidR="00224DEB" w:rsidRPr="00817C93">
        <w:rPr>
          <w:rFonts w:ascii="Arial" w:hAnsi="Arial" w:cs="Arial"/>
          <w:color w:val="00000A"/>
          <w:sz w:val="22"/>
          <w:szCs w:val="22"/>
          <w:lang w:eastAsia="zh-CN" w:bidi="hi-IN"/>
        </w:rPr>
        <w:t xml:space="preserve">przez </w:t>
      </w:r>
      <w:r w:rsidR="00A909A0" w:rsidRPr="00817C93">
        <w:rPr>
          <w:rFonts w:ascii="Arial" w:hAnsi="Arial" w:cs="Arial"/>
          <w:color w:val="00000A"/>
          <w:sz w:val="22"/>
          <w:szCs w:val="22"/>
          <w:lang w:eastAsia="zh-CN" w:bidi="hi-IN"/>
        </w:rPr>
        <w:t>Zleceniodawc</w:t>
      </w:r>
      <w:r w:rsidR="00224DEB" w:rsidRPr="00817C93">
        <w:rPr>
          <w:rFonts w:ascii="Arial" w:hAnsi="Arial" w:cs="Arial"/>
          <w:color w:val="00000A"/>
          <w:sz w:val="22"/>
          <w:szCs w:val="22"/>
          <w:lang w:eastAsia="zh-CN" w:bidi="hi-IN"/>
        </w:rPr>
        <w:t>ę</w:t>
      </w:r>
      <w:r w:rsidR="0048791E" w:rsidRPr="00817C93">
        <w:rPr>
          <w:rFonts w:ascii="Arial" w:hAnsi="Arial" w:cs="Arial"/>
          <w:color w:val="00000A"/>
          <w:sz w:val="22"/>
          <w:szCs w:val="22"/>
          <w:lang w:eastAsia="zh-CN" w:bidi="hi-IN"/>
        </w:rPr>
        <w:t xml:space="preserve"> po uzgodnieniu z Zleceniobiorcą Warunków Zlecenia</w:t>
      </w:r>
      <w:r w:rsidR="00013E0E" w:rsidRPr="00817C93">
        <w:rPr>
          <w:rFonts w:ascii="Arial" w:hAnsi="Arial" w:cs="Arial"/>
          <w:color w:val="00000A"/>
          <w:sz w:val="22"/>
          <w:szCs w:val="22"/>
          <w:lang w:eastAsia="zh-CN" w:bidi="hi-IN"/>
        </w:rPr>
        <w:t>.</w:t>
      </w:r>
      <w:r w:rsidR="005934FD">
        <w:rPr>
          <w:rFonts w:ascii="Arial" w:hAnsi="Arial" w:cs="Arial"/>
          <w:color w:val="00000A"/>
          <w:sz w:val="22"/>
          <w:szCs w:val="22"/>
          <w:lang w:eastAsia="zh-CN" w:bidi="hi-IN"/>
        </w:rPr>
        <w:t xml:space="preserve"> Maksymalna wysokość kar umownych nie przekroczy 30% łącznego wynagrodzenia Wykonawcy brutto wynikającego z umowy. </w:t>
      </w:r>
    </w:p>
    <w:p w14:paraId="7523538D" w14:textId="77777777" w:rsidR="00ED6628" w:rsidRPr="00817C93" w:rsidRDefault="00ED6628"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Zleceniobiorca zobowiązuje się do wykonania usł</w:t>
      </w:r>
      <w:r w:rsidR="00A909A0" w:rsidRPr="00817C93">
        <w:rPr>
          <w:rFonts w:ascii="Arial" w:hAnsi="Arial" w:cs="Arial"/>
          <w:color w:val="00000A"/>
          <w:sz w:val="22"/>
          <w:szCs w:val="22"/>
          <w:lang w:eastAsia="zh-CN" w:bidi="hi-IN"/>
        </w:rPr>
        <w:t xml:space="preserve">ug przeładunkowych na warunkach </w:t>
      </w:r>
      <w:r w:rsidR="00224DEB" w:rsidRPr="00817C93">
        <w:rPr>
          <w:rFonts w:ascii="Arial" w:hAnsi="Arial" w:cs="Arial"/>
          <w:color w:val="00000A"/>
          <w:sz w:val="22"/>
          <w:szCs w:val="22"/>
          <w:lang w:eastAsia="zh-CN" w:bidi="hi-IN"/>
        </w:rPr>
        <w:t xml:space="preserve">uzgodnionych w </w:t>
      </w:r>
      <w:r w:rsidRPr="00817C93">
        <w:rPr>
          <w:rFonts w:ascii="Arial" w:hAnsi="Arial" w:cs="Arial"/>
          <w:color w:val="00000A"/>
          <w:sz w:val="22"/>
          <w:szCs w:val="22"/>
          <w:lang w:eastAsia="zh-CN" w:bidi="hi-IN"/>
        </w:rPr>
        <w:t>Warunkach Zlecenia.</w:t>
      </w:r>
    </w:p>
    <w:p w14:paraId="67493DEF" w14:textId="77777777" w:rsidR="00CE1828" w:rsidRPr="00817C93" w:rsidRDefault="00CE1828" w:rsidP="00B43EA1">
      <w:pPr>
        <w:numPr>
          <w:ilvl w:val="0"/>
          <w:numId w:val="21"/>
        </w:numPr>
        <w:tabs>
          <w:tab w:val="left" w:pos="426"/>
        </w:tabs>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Formularz „</w:t>
      </w:r>
      <w:r w:rsidR="00B96BAB" w:rsidRPr="00817C93">
        <w:rPr>
          <w:rFonts w:ascii="Arial" w:hAnsi="Arial" w:cs="Arial"/>
          <w:color w:val="00000A"/>
          <w:sz w:val="22"/>
          <w:szCs w:val="22"/>
          <w:lang w:eastAsia="zh-CN" w:bidi="hi-IN"/>
        </w:rPr>
        <w:t>Warunki Zlecenia</w:t>
      </w:r>
      <w:r w:rsidRPr="00817C93">
        <w:rPr>
          <w:rFonts w:ascii="Arial" w:hAnsi="Arial" w:cs="Arial"/>
          <w:color w:val="00000A"/>
          <w:sz w:val="22"/>
          <w:szCs w:val="22"/>
          <w:lang w:eastAsia="zh-CN" w:bidi="hi-IN"/>
        </w:rPr>
        <w:t xml:space="preserve">” </w:t>
      </w:r>
      <w:r w:rsidR="0098592C" w:rsidRPr="00817C93">
        <w:rPr>
          <w:rFonts w:ascii="Arial" w:hAnsi="Arial" w:cs="Arial"/>
          <w:color w:val="00000A"/>
          <w:sz w:val="22"/>
          <w:szCs w:val="22"/>
          <w:lang w:eastAsia="zh-CN" w:bidi="hi-IN"/>
        </w:rPr>
        <w:t xml:space="preserve">stanowi </w:t>
      </w:r>
      <w:r w:rsidRPr="00817C93">
        <w:rPr>
          <w:rFonts w:ascii="Arial" w:hAnsi="Arial" w:cs="Arial"/>
          <w:color w:val="00000A"/>
          <w:sz w:val="22"/>
          <w:szCs w:val="22"/>
          <w:lang w:eastAsia="zh-CN" w:bidi="hi-IN"/>
        </w:rPr>
        <w:t>załącznik nr 2 do umowy.</w:t>
      </w:r>
    </w:p>
    <w:p w14:paraId="64AADAA2" w14:textId="2BE519AD" w:rsidR="00FB6EB7" w:rsidRPr="00817C93" w:rsidRDefault="00FB6EB7" w:rsidP="00B43EA1">
      <w:pPr>
        <w:pStyle w:val="Akapitzlist"/>
        <w:numPr>
          <w:ilvl w:val="0"/>
          <w:numId w:val="21"/>
        </w:numPr>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 xml:space="preserve">Podstawą wystawienia faktury przez Zleceniobiorcę są dokumentów potwierdzające rodzaj </w:t>
      </w:r>
      <w:r w:rsidR="00C93BBB" w:rsidRPr="00817C93">
        <w:rPr>
          <w:rFonts w:ascii="Arial" w:hAnsi="Arial" w:cs="Arial"/>
          <w:color w:val="00000A"/>
          <w:sz w:val="22"/>
          <w:szCs w:val="22"/>
          <w:lang w:eastAsia="zh-CN" w:bidi="hi-IN"/>
        </w:rPr>
        <w:t>i</w:t>
      </w:r>
      <w:r w:rsidRPr="00817C93">
        <w:rPr>
          <w:rFonts w:ascii="Arial" w:hAnsi="Arial" w:cs="Arial"/>
          <w:color w:val="00000A"/>
          <w:sz w:val="22"/>
          <w:szCs w:val="22"/>
          <w:lang w:eastAsia="zh-CN" w:bidi="hi-IN"/>
        </w:rPr>
        <w:t xml:space="preserve"> ilość wykonanej usługi.</w:t>
      </w:r>
      <w:r w:rsidR="009F2314" w:rsidRPr="00817C93">
        <w:rPr>
          <w:rFonts w:ascii="Arial" w:hAnsi="Arial" w:cs="Arial"/>
          <w:color w:val="00000A"/>
          <w:sz w:val="22"/>
          <w:szCs w:val="22"/>
          <w:lang w:eastAsia="zh-CN" w:bidi="hi-IN"/>
        </w:rPr>
        <w:t xml:space="preserve"> </w:t>
      </w:r>
    </w:p>
    <w:p w14:paraId="09925B63" w14:textId="1974822E" w:rsidR="00FB6EB7" w:rsidRPr="00817C93" w:rsidRDefault="00FB6EB7" w:rsidP="00B43EA1">
      <w:pPr>
        <w:numPr>
          <w:ilvl w:val="0"/>
          <w:numId w:val="21"/>
        </w:numPr>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 xml:space="preserve">Wynagrodzenie płatne będzie w </w:t>
      </w:r>
      <w:r w:rsidR="009C5896" w:rsidRPr="00817C93">
        <w:rPr>
          <w:rFonts w:ascii="Arial" w:hAnsi="Arial" w:cs="Arial"/>
          <w:color w:val="00000A"/>
          <w:sz w:val="22"/>
          <w:szCs w:val="22"/>
          <w:lang w:eastAsia="zh-CN" w:bidi="hi-IN"/>
        </w:rPr>
        <w:t xml:space="preserve">terminie </w:t>
      </w:r>
      <w:r w:rsidR="00C93BBB" w:rsidRPr="00817C93">
        <w:rPr>
          <w:rFonts w:ascii="Arial" w:hAnsi="Arial" w:cs="Arial"/>
          <w:color w:val="00000A"/>
          <w:sz w:val="22"/>
          <w:szCs w:val="22"/>
          <w:lang w:eastAsia="zh-CN" w:bidi="hi-IN"/>
        </w:rPr>
        <w:t xml:space="preserve">do 10 dnia każdego miesiąca za dany miesiąc kalendarzowy </w:t>
      </w:r>
      <w:r w:rsidR="009C5896" w:rsidRPr="00817C93">
        <w:rPr>
          <w:rFonts w:ascii="Arial" w:hAnsi="Arial" w:cs="Arial"/>
          <w:color w:val="00000A"/>
          <w:sz w:val="22"/>
          <w:szCs w:val="22"/>
          <w:lang w:eastAsia="zh-CN" w:bidi="hi-IN"/>
        </w:rPr>
        <w:t xml:space="preserve">w </w:t>
      </w:r>
      <w:r w:rsidRPr="00817C93">
        <w:rPr>
          <w:rFonts w:ascii="Arial" w:hAnsi="Arial" w:cs="Arial"/>
          <w:color w:val="00000A"/>
          <w:sz w:val="22"/>
          <w:szCs w:val="22"/>
          <w:lang w:eastAsia="zh-CN" w:bidi="hi-IN"/>
        </w:rPr>
        <w:t xml:space="preserve">drodze przelewu na rachunek bankowy Zleceniobiorcy </w:t>
      </w:r>
      <w:r w:rsidR="00177028" w:rsidRPr="00817C93">
        <w:rPr>
          <w:rFonts w:ascii="Arial" w:hAnsi="Arial" w:cs="Arial"/>
          <w:color w:val="00000A"/>
          <w:sz w:val="22"/>
          <w:szCs w:val="22"/>
          <w:lang w:eastAsia="zh-CN" w:bidi="hi-IN"/>
        </w:rPr>
        <w:t xml:space="preserve">wskazany na </w:t>
      </w:r>
      <w:r w:rsidR="00E37755" w:rsidRPr="00817C93">
        <w:rPr>
          <w:rFonts w:ascii="Arial" w:hAnsi="Arial" w:cs="Arial"/>
          <w:color w:val="00000A"/>
          <w:sz w:val="22"/>
          <w:szCs w:val="22"/>
          <w:lang w:eastAsia="zh-CN" w:bidi="hi-IN"/>
        </w:rPr>
        <w:t xml:space="preserve">prawidłowo wystawionej </w:t>
      </w:r>
      <w:r w:rsidR="00177028" w:rsidRPr="00817C93">
        <w:rPr>
          <w:rFonts w:ascii="Arial" w:hAnsi="Arial" w:cs="Arial"/>
          <w:color w:val="00000A"/>
          <w:sz w:val="22"/>
          <w:szCs w:val="22"/>
          <w:lang w:eastAsia="zh-CN" w:bidi="hi-IN"/>
        </w:rPr>
        <w:t>fakturze VAT</w:t>
      </w:r>
      <w:r w:rsidR="00C84AE4" w:rsidRPr="00817C93">
        <w:rPr>
          <w:rFonts w:ascii="Arial" w:hAnsi="Arial" w:cs="Arial"/>
          <w:color w:val="00000A"/>
          <w:sz w:val="22"/>
          <w:szCs w:val="22"/>
          <w:lang w:eastAsia="zh-CN" w:bidi="hi-IN"/>
        </w:rPr>
        <w:t xml:space="preserve"> i </w:t>
      </w:r>
      <w:r w:rsidR="00D65A51" w:rsidRPr="00817C93">
        <w:rPr>
          <w:rFonts w:ascii="Arial" w:hAnsi="Arial" w:cs="Arial"/>
          <w:color w:val="00000A"/>
          <w:sz w:val="22"/>
          <w:szCs w:val="22"/>
          <w:lang w:eastAsia="zh-CN" w:bidi="hi-IN"/>
        </w:rPr>
        <w:t>znajdujący się</w:t>
      </w:r>
      <w:r w:rsidR="00C84AE4" w:rsidRPr="00817C93">
        <w:rPr>
          <w:rFonts w:ascii="Arial" w:hAnsi="Arial" w:cs="Arial"/>
          <w:color w:val="00000A"/>
          <w:sz w:val="22"/>
          <w:szCs w:val="22"/>
          <w:lang w:eastAsia="zh-CN" w:bidi="hi-IN"/>
        </w:rPr>
        <w:t xml:space="preserve"> w wykazie, o którym mowa w art. 96b ustawy o VAT (tzw. białej liście). </w:t>
      </w:r>
      <w:r w:rsidR="009F2314" w:rsidRPr="00817C93">
        <w:rPr>
          <w:rFonts w:ascii="Arial" w:hAnsi="Arial" w:cs="Arial"/>
          <w:color w:val="00000A"/>
          <w:sz w:val="22"/>
          <w:szCs w:val="22"/>
          <w:lang w:eastAsia="zh-CN" w:bidi="hi-IN"/>
        </w:rPr>
        <w:t xml:space="preserve">Zleceniobiorca doręczy </w:t>
      </w:r>
      <w:r w:rsidR="00A909A0" w:rsidRPr="00817C93">
        <w:rPr>
          <w:rFonts w:ascii="Arial" w:hAnsi="Arial" w:cs="Arial"/>
          <w:color w:val="00000A"/>
          <w:sz w:val="22"/>
          <w:szCs w:val="22"/>
          <w:lang w:eastAsia="zh-CN" w:bidi="hi-IN"/>
        </w:rPr>
        <w:t>Zleceniodawcy</w:t>
      </w:r>
      <w:r w:rsidR="009F2314" w:rsidRPr="00817C93">
        <w:rPr>
          <w:rFonts w:ascii="Arial" w:hAnsi="Arial" w:cs="Arial"/>
          <w:color w:val="00000A"/>
          <w:sz w:val="22"/>
          <w:szCs w:val="22"/>
          <w:lang w:eastAsia="zh-CN" w:bidi="hi-IN"/>
        </w:rPr>
        <w:t xml:space="preserve"> fakturę </w:t>
      </w:r>
      <w:r w:rsidR="00C93BBB" w:rsidRPr="00817C93">
        <w:rPr>
          <w:rFonts w:ascii="Arial" w:hAnsi="Arial" w:cs="Arial"/>
          <w:color w:val="00000A"/>
          <w:sz w:val="22"/>
          <w:szCs w:val="22"/>
          <w:lang w:eastAsia="zh-CN" w:bidi="hi-IN"/>
        </w:rPr>
        <w:t>do</w:t>
      </w:r>
      <w:r w:rsidR="009F2314" w:rsidRPr="00817C93">
        <w:rPr>
          <w:rFonts w:ascii="Arial" w:hAnsi="Arial" w:cs="Arial"/>
          <w:color w:val="00000A"/>
          <w:sz w:val="22"/>
          <w:szCs w:val="22"/>
          <w:lang w:eastAsia="zh-CN" w:bidi="hi-IN"/>
        </w:rPr>
        <w:t xml:space="preserve"> </w:t>
      </w:r>
      <w:r w:rsidR="00C93BBB" w:rsidRPr="00817C93">
        <w:rPr>
          <w:rFonts w:ascii="Arial" w:hAnsi="Arial" w:cs="Arial"/>
          <w:color w:val="00000A"/>
          <w:sz w:val="22"/>
          <w:szCs w:val="22"/>
          <w:lang w:eastAsia="zh-CN" w:bidi="hi-IN"/>
        </w:rPr>
        <w:t>3</w:t>
      </w:r>
      <w:r w:rsidR="009F2314" w:rsidRPr="00817C93">
        <w:rPr>
          <w:rFonts w:ascii="Arial" w:hAnsi="Arial" w:cs="Arial"/>
          <w:color w:val="00000A"/>
          <w:sz w:val="22"/>
          <w:szCs w:val="22"/>
          <w:lang w:eastAsia="zh-CN" w:bidi="hi-IN"/>
        </w:rPr>
        <w:t xml:space="preserve"> dni</w:t>
      </w:r>
      <w:r w:rsidR="00C93BBB" w:rsidRPr="00817C93">
        <w:rPr>
          <w:rFonts w:ascii="Arial" w:hAnsi="Arial" w:cs="Arial"/>
          <w:color w:val="00000A"/>
          <w:sz w:val="22"/>
          <w:szCs w:val="22"/>
          <w:lang w:eastAsia="zh-CN" w:bidi="hi-IN"/>
        </w:rPr>
        <w:t>a każdego miesiąca</w:t>
      </w:r>
      <w:r w:rsidR="009F2314" w:rsidRPr="00817C93">
        <w:rPr>
          <w:rFonts w:ascii="Arial" w:hAnsi="Arial" w:cs="Arial"/>
          <w:color w:val="00000A"/>
          <w:sz w:val="22"/>
          <w:szCs w:val="22"/>
          <w:lang w:eastAsia="zh-CN" w:bidi="hi-IN"/>
        </w:rPr>
        <w:t xml:space="preserve"> </w:t>
      </w:r>
      <w:r w:rsidR="00C93BBB" w:rsidRPr="00817C93">
        <w:rPr>
          <w:rFonts w:ascii="Arial" w:hAnsi="Arial" w:cs="Arial"/>
          <w:color w:val="00000A"/>
          <w:sz w:val="22"/>
          <w:szCs w:val="22"/>
          <w:lang w:eastAsia="zh-CN" w:bidi="hi-IN"/>
        </w:rPr>
        <w:t>obowiązywania umowy</w:t>
      </w:r>
      <w:r w:rsidR="009F2314" w:rsidRPr="00817C93">
        <w:rPr>
          <w:rFonts w:ascii="Arial" w:hAnsi="Arial" w:cs="Arial"/>
          <w:color w:val="00000A"/>
          <w:sz w:val="22"/>
          <w:szCs w:val="22"/>
          <w:lang w:eastAsia="zh-CN" w:bidi="hi-IN"/>
        </w:rPr>
        <w:t>.</w:t>
      </w:r>
    </w:p>
    <w:p w14:paraId="745F7055" w14:textId="3F9600B4" w:rsidR="00D75BC1" w:rsidRPr="00817C93" w:rsidRDefault="00CF331D" w:rsidP="00B43EA1">
      <w:pPr>
        <w:numPr>
          <w:ilvl w:val="0"/>
          <w:numId w:val="21"/>
        </w:numPr>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Zleceniobiorca każdorazowo</w:t>
      </w:r>
      <w:r w:rsidR="00C84AE4" w:rsidRPr="00817C93">
        <w:rPr>
          <w:rFonts w:ascii="Arial" w:hAnsi="Arial" w:cs="Arial"/>
          <w:color w:val="00000A"/>
          <w:sz w:val="22"/>
          <w:szCs w:val="22"/>
          <w:lang w:eastAsia="zh-CN" w:bidi="hi-IN"/>
        </w:rPr>
        <w:t xml:space="preserve"> niezwłocznie</w:t>
      </w:r>
      <w:r w:rsidRPr="00817C93">
        <w:rPr>
          <w:rFonts w:ascii="Arial" w:hAnsi="Arial" w:cs="Arial"/>
          <w:color w:val="00000A"/>
          <w:sz w:val="22"/>
          <w:szCs w:val="22"/>
          <w:lang w:eastAsia="zh-CN" w:bidi="hi-IN"/>
        </w:rPr>
        <w:t xml:space="preserve"> prześle Zleceniodawcy</w:t>
      </w:r>
      <w:r w:rsidR="009C5896" w:rsidRPr="00817C93">
        <w:rPr>
          <w:rFonts w:ascii="Arial" w:hAnsi="Arial" w:cs="Arial"/>
          <w:color w:val="00000A"/>
          <w:sz w:val="22"/>
          <w:szCs w:val="22"/>
          <w:lang w:eastAsia="zh-CN" w:bidi="hi-IN"/>
        </w:rPr>
        <w:t>,</w:t>
      </w:r>
      <w:r w:rsidRPr="00817C93">
        <w:rPr>
          <w:rFonts w:ascii="Arial" w:hAnsi="Arial" w:cs="Arial"/>
          <w:color w:val="00000A"/>
          <w:sz w:val="22"/>
          <w:szCs w:val="22"/>
          <w:lang w:eastAsia="zh-CN" w:bidi="hi-IN"/>
        </w:rPr>
        <w:t xml:space="preserve"> niezbędne dokumenty</w:t>
      </w:r>
      <w:r w:rsidR="009C5896" w:rsidRPr="00817C93">
        <w:rPr>
          <w:rFonts w:ascii="Arial" w:hAnsi="Arial" w:cs="Arial"/>
          <w:color w:val="00000A"/>
          <w:sz w:val="22"/>
          <w:szCs w:val="22"/>
          <w:lang w:eastAsia="zh-CN" w:bidi="hi-IN"/>
        </w:rPr>
        <w:t xml:space="preserve"> potwierdzające wykonanie Zlecenia i konieczne do realizacji płatności na rzecz Zleceniobiorcy, o których mowa w ust.</w:t>
      </w:r>
      <w:r w:rsidR="00013E0E" w:rsidRPr="00817C93">
        <w:rPr>
          <w:rFonts w:ascii="Arial" w:hAnsi="Arial" w:cs="Arial"/>
          <w:color w:val="00000A"/>
          <w:sz w:val="22"/>
          <w:szCs w:val="22"/>
          <w:lang w:eastAsia="zh-CN" w:bidi="hi-IN"/>
        </w:rPr>
        <w:t xml:space="preserve"> </w:t>
      </w:r>
      <w:r w:rsidR="009C5896" w:rsidRPr="00817C93">
        <w:rPr>
          <w:rFonts w:ascii="Arial" w:hAnsi="Arial" w:cs="Arial"/>
          <w:color w:val="00000A"/>
          <w:sz w:val="22"/>
          <w:szCs w:val="22"/>
          <w:lang w:eastAsia="zh-CN" w:bidi="hi-IN"/>
        </w:rPr>
        <w:t>6,</w:t>
      </w:r>
      <w:r w:rsidRPr="00817C93">
        <w:rPr>
          <w:rFonts w:ascii="Arial" w:hAnsi="Arial" w:cs="Arial"/>
          <w:color w:val="00000A"/>
          <w:sz w:val="22"/>
          <w:szCs w:val="22"/>
          <w:lang w:eastAsia="zh-CN" w:bidi="hi-IN"/>
        </w:rPr>
        <w:t xml:space="preserve"> drogą elektroniczną </w:t>
      </w:r>
      <w:r w:rsidR="000F7385" w:rsidRPr="00817C93">
        <w:rPr>
          <w:rFonts w:ascii="Arial" w:hAnsi="Arial" w:cs="Arial"/>
          <w:color w:val="00000A"/>
          <w:sz w:val="22"/>
          <w:szCs w:val="22"/>
          <w:lang w:eastAsia="zh-CN" w:bidi="hi-IN"/>
        </w:rPr>
        <w:t xml:space="preserve">na </w:t>
      </w:r>
      <w:r w:rsidRPr="00817C93">
        <w:rPr>
          <w:rFonts w:ascii="Arial" w:hAnsi="Arial" w:cs="Arial"/>
          <w:color w:val="00000A"/>
          <w:sz w:val="22"/>
          <w:szCs w:val="22"/>
          <w:lang w:eastAsia="zh-CN" w:bidi="hi-IN"/>
        </w:rPr>
        <w:t>adres</w:t>
      </w:r>
      <w:r w:rsidR="00812C39" w:rsidRPr="00817C93">
        <w:rPr>
          <w:rFonts w:ascii="Arial" w:hAnsi="Arial" w:cs="Arial"/>
          <w:color w:val="00000A"/>
          <w:sz w:val="22"/>
          <w:szCs w:val="22"/>
          <w:lang w:eastAsia="zh-CN" w:bidi="hi-IN"/>
        </w:rPr>
        <w:t>y</w:t>
      </w:r>
      <w:r w:rsidRPr="00817C93">
        <w:rPr>
          <w:rFonts w:ascii="Arial" w:hAnsi="Arial" w:cs="Arial"/>
          <w:color w:val="00000A"/>
          <w:sz w:val="22"/>
          <w:szCs w:val="22"/>
          <w:lang w:eastAsia="zh-CN" w:bidi="hi-IN"/>
        </w:rPr>
        <w:t xml:space="preserve"> mailow</w:t>
      </w:r>
      <w:r w:rsidR="00812C39" w:rsidRPr="00817C93">
        <w:rPr>
          <w:rFonts w:ascii="Arial" w:hAnsi="Arial" w:cs="Arial"/>
          <w:color w:val="00000A"/>
          <w:sz w:val="22"/>
          <w:szCs w:val="22"/>
          <w:lang w:eastAsia="zh-CN" w:bidi="hi-IN"/>
        </w:rPr>
        <w:t>e</w:t>
      </w:r>
      <w:r w:rsidRPr="00817C93">
        <w:rPr>
          <w:rFonts w:ascii="Arial" w:hAnsi="Arial" w:cs="Arial"/>
          <w:color w:val="00000A"/>
          <w:sz w:val="22"/>
          <w:szCs w:val="22"/>
          <w:lang w:eastAsia="zh-CN" w:bidi="hi-IN"/>
        </w:rPr>
        <w:t xml:space="preserve">: </w:t>
      </w:r>
      <w:r w:rsidR="00E37755" w:rsidRPr="00B43EA1">
        <w:rPr>
          <w:rFonts w:ascii="Arial" w:hAnsi="Arial" w:cs="Arial"/>
          <w:sz w:val="22"/>
          <w:szCs w:val="22"/>
          <w:lang w:eastAsia="zh-CN" w:bidi="hi-IN"/>
        </w:rPr>
        <w:t>porthandlowy@zpmkolobrzeg.pl</w:t>
      </w:r>
      <w:r w:rsidR="00013E0E" w:rsidRPr="00817C93">
        <w:rPr>
          <w:rStyle w:val="Hipercze"/>
          <w:rFonts w:ascii="Arial" w:hAnsi="Arial" w:cs="Arial"/>
          <w:sz w:val="22"/>
          <w:szCs w:val="22"/>
          <w:u w:val="none"/>
          <w:lang w:eastAsia="zh-CN" w:bidi="hi-IN"/>
        </w:rPr>
        <w:t xml:space="preserve"> </w:t>
      </w:r>
      <w:r w:rsidR="00812C39" w:rsidRPr="00817C93">
        <w:rPr>
          <w:rFonts w:ascii="Arial" w:hAnsi="Arial" w:cs="Arial"/>
          <w:color w:val="00000A"/>
          <w:sz w:val="22"/>
          <w:szCs w:val="22"/>
          <w:lang w:eastAsia="zh-CN" w:bidi="hi-IN"/>
        </w:rPr>
        <w:t>oraz</w:t>
      </w:r>
      <w:r w:rsidRPr="00817C93">
        <w:rPr>
          <w:rFonts w:ascii="Arial" w:hAnsi="Arial" w:cs="Arial"/>
          <w:color w:val="00000A"/>
          <w:sz w:val="22"/>
          <w:szCs w:val="22"/>
          <w:lang w:eastAsia="zh-CN" w:bidi="hi-IN"/>
        </w:rPr>
        <w:t xml:space="preserve"> </w:t>
      </w:r>
      <w:r w:rsidR="00E37755" w:rsidRPr="00B43EA1">
        <w:rPr>
          <w:rFonts w:ascii="Arial" w:hAnsi="Arial" w:cs="Arial"/>
          <w:sz w:val="22"/>
          <w:szCs w:val="22"/>
          <w:lang w:eastAsia="zh-CN" w:bidi="hi-IN"/>
        </w:rPr>
        <w:t>sekretariat@zpmkolobrzeg.pl</w:t>
      </w:r>
      <w:r w:rsidR="00E37755" w:rsidRPr="00817C93">
        <w:rPr>
          <w:rFonts w:ascii="Arial" w:hAnsi="Arial" w:cs="Arial"/>
          <w:sz w:val="22"/>
          <w:szCs w:val="22"/>
          <w:lang w:eastAsia="zh-CN" w:bidi="hi-IN"/>
        </w:rPr>
        <w:t xml:space="preserve"> </w:t>
      </w:r>
      <w:r w:rsidRPr="00817C93">
        <w:rPr>
          <w:rFonts w:ascii="Arial" w:hAnsi="Arial" w:cs="Arial"/>
          <w:color w:val="00000A"/>
          <w:sz w:val="22"/>
          <w:szCs w:val="22"/>
          <w:lang w:eastAsia="zh-CN" w:bidi="hi-IN"/>
        </w:rPr>
        <w:t>oraz dostarczy Zleceniodawcy przedmiotowe dokumenty w formie papierowej</w:t>
      </w:r>
      <w:r w:rsidR="006D5A56" w:rsidRPr="00817C93">
        <w:rPr>
          <w:rFonts w:ascii="Arial" w:hAnsi="Arial" w:cs="Arial"/>
          <w:color w:val="00000A"/>
          <w:sz w:val="22"/>
          <w:szCs w:val="22"/>
          <w:lang w:eastAsia="zh-CN" w:bidi="hi-IN"/>
        </w:rPr>
        <w:t xml:space="preserve"> do sekretariatu </w:t>
      </w:r>
      <w:r w:rsidR="003566BA" w:rsidRPr="00817C93">
        <w:rPr>
          <w:rFonts w:ascii="Arial" w:hAnsi="Arial" w:cs="Arial"/>
          <w:color w:val="00000A"/>
          <w:sz w:val="22"/>
          <w:szCs w:val="22"/>
          <w:lang w:eastAsia="zh-CN" w:bidi="hi-IN"/>
        </w:rPr>
        <w:t>Zleceniodawcy.</w:t>
      </w:r>
    </w:p>
    <w:p w14:paraId="7D0A86B3" w14:textId="2E1EE3CC" w:rsidR="00C25A40" w:rsidRPr="00817C93" w:rsidRDefault="003566BA" w:rsidP="00B43EA1">
      <w:pPr>
        <w:numPr>
          <w:ilvl w:val="0"/>
          <w:numId w:val="21"/>
        </w:numPr>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 xml:space="preserve">W okresie obowiązywania umowy Zleceniodawca będzie zlecał usługi przeładunkowe wyłącznie Zleceniobiorcy. </w:t>
      </w:r>
    </w:p>
    <w:p w14:paraId="5A4A060C" w14:textId="77777777" w:rsidR="00E37755" w:rsidRPr="00817C93" w:rsidRDefault="00E37755" w:rsidP="00B43EA1">
      <w:pPr>
        <w:spacing w:line="260" w:lineRule="exact"/>
        <w:ind w:left="426"/>
        <w:jc w:val="both"/>
        <w:rPr>
          <w:rFonts w:ascii="Arial" w:hAnsi="Arial" w:cs="Arial"/>
          <w:color w:val="00000A"/>
          <w:sz w:val="22"/>
          <w:szCs w:val="22"/>
          <w:lang w:eastAsia="zh-CN" w:bidi="hi-IN"/>
        </w:rPr>
      </w:pPr>
    </w:p>
    <w:p w14:paraId="491A7894" w14:textId="6F14FED0" w:rsidR="002F744B" w:rsidRPr="00817C93" w:rsidRDefault="005A1FD0" w:rsidP="00B43EA1">
      <w:pPr>
        <w:spacing w:line="260" w:lineRule="exact"/>
        <w:jc w:val="center"/>
        <w:rPr>
          <w:rFonts w:ascii="Arial" w:hAnsi="Arial" w:cs="Arial"/>
          <w:b/>
          <w:bCs/>
          <w:sz w:val="22"/>
          <w:szCs w:val="22"/>
        </w:rPr>
      </w:pPr>
      <w:r w:rsidRPr="00817C93">
        <w:rPr>
          <w:rFonts w:ascii="Arial" w:hAnsi="Arial" w:cs="Arial"/>
          <w:b/>
          <w:bCs/>
          <w:sz w:val="22"/>
          <w:szCs w:val="22"/>
        </w:rPr>
        <w:t xml:space="preserve">§ </w:t>
      </w:r>
      <w:r w:rsidR="00222DCF" w:rsidRPr="00817C93">
        <w:rPr>
          <w:rFonts w:ascii="Arial" w:hAnsi="Arial" w:cs="Arial"/>
          <w:b/>
          <w:bCs/>
          <w:sz w:val="22"/>
          <w:szCs w:val="22"/>
        </w:rPr>
        <w:t>8</w:t>
      </w:r>
      <w:r w:rsidR="000B20F7" w:rsidRPr="00817C93">
        <w:rPr>
          <w:rFonts w:ascii="Arial" w:hAnsi="Arial" w:cs="Arial"/>
          <w:b/>
          <w:bCs/>
          <w:sz w:val="22"/>
          <w:szCs w:val="22"/>
        </w:rPr>
        <w:t xml:space="preserve"> </w:t>
      </w:r>
      <w:r w:rsidR="001E110C" w:rsidRPr="00817C93">
        <w:rPr>
          <w:rFonts w:ascii="Arial" w:hAnsi="Arial" w:cs="Arial"/>
          <w:b/>
          <w:bCs/>
          <w:sz w:val="22"/>
          <w:szCs w:val="22"/>
        </w:rPr>
        <w:t>[</w:t>
      </w:r>
      <w:r w:rsidR="000B20F7" w:rsidRPr="00817C93">
        <w:rPr>
          <w:rFonts w:ascii="Arial" w:hAnsi="Arial" w:cs="Arial"/>
          <w:b/>
          <w:bCs/>
          <w:sz w:val="22"/>
          <w:szCs w:val="22"/>
        </w:rPr>
        <w:t>Ubezpieczenie</w:t>
      </w:r>
      <w:r w:rsidR="0048791E" w:rsidRPr="00817C93">
        <w:rPr>
          <w:rFonts w:ascii="Arial" w:hAnsi="Arial" w:cs="Arial"/>
          <w:b/>
          <w:bCs/>
          <w:sz w:val="22"/>
          <w:szCs w:val="22"/>
        </w:rPr>
        <w:t xml:space="preserve">, odpowiedzialność </w:t>
      </w:r>
      <w:r w:rsidR="00910E4C" w:rsidRPr="00817C93">
        <w:rPr>
          <w:rFonts w:ascii="Arial" w:hAnsi="Arial" w:cs="Arial"/>
          <w:b/>
          <w:bCs/>
          <w:sz w:val="22"/>
          <w:szCs w:val="22"/>
        </w:rPr>
        <w:t>Zleceniodawcy</w:t>
      </w:r>
      <w:r w:rsidR="001E110C" w:rsidRPr="00817C93">
        <w:rPr>
          <w:rFonts w:ascii="Arial" w:hAnsi="Arial" w:cs="Arial"/>
          <w:b/>
          <w:bCs/>
          <w:sz w:val="22"/>
          <w:szCs w:val="22"/>
        </w:rPr>
        <w:t>]</w:t>
      </w:r>
    </w:p>
    <w:p w14:paraId="50F9B683" w14:textId="0F8BEF60" w:rsidR="00567CC1" w:rsidRPr="00817C93" w:rsidRDefault="00567CC1" w:rsidP="00B43EA1">
      <w:pPr>
        <w:pStyle w:val="Akapitzlist"/>
        <w:numPr>
          <w:ilvl w:val="0"/>
          <w:numId w:val="43"/>
        </w:numPr>
        <w:shd w:val="clear" w:color="auto" w:fill="FFFFFF"/>
        <w:spacing w:line="260" w:lineRule="exact"/>
        <w:ind w:left="426" w:hanging="426"/>
        <w:jc w:val="both"/>
        <w:rPr>
          <w:rFonts w:ascii="Arial" w:hAnsi="Arial" w:cs="Arial"/>
          <w:bCs/>
          <w:sz w:val="22"/>
          <w:szCs w:val="22"/>
        </w:rPr>
      </w:pPr>
      <w:r w:rsidRPr="00817C93">
        <w:rPr>
          <w:rFonts w:ascii="Arial" w:hAnsi="Arial" w:cs="Arial"/>
          <w:bCs/>
          <w:sz w:val="22"/>
          <w:szCs w:val="22"/>
        </w:rPr>
        <w:t xml:space="preserve">Zleceniobiorca zobowiązany jest </w:t>
      </w:r>
      <w:r w:rsidR="000A61B1" w:rsidRPr="00817C93">
        <w:rPr>
          <w:rFonts w:ascii="Arial" w:hAnsi="Arial" w:cs="Arial"/>
          <w:bCs/>
          <w:sz w:val="22"/>
          <w:szCs w:val="22"/>
        </w:rPr>
        <w:t xml:space="preserve">posiadać przez cały okres obowiązywania umowy </w:t>
      </w:r>
      <w:r w:rsidRPr="00817C93">
        <w:rPr>
          <w:rFonts w:ascii="Arial" w:hAnsi="Arial" w:cs="Arial"/>
          <w:bCs/>
          <w:sz w:val="22"/>
          <w:szCs w:val="22"/>
        </w:rPr>
        <w:t xml:space="preserve">polisę ubezpieczenia odpowiedzialności cywilnej wraz z odpowiedzialnością za podwykonawców za szkody w mieniu lub na osobie wyrządzone przez Zleceniobiorcę lub podwykonawców w trakcie realizacji </w:t>
      </w:r>
      <w:r w:rsidR="00DD5E39" w:rsidRPr="00817C93">
        <w:rPr>
          <w:rFonts w:ascii="Arial" w:hAnsi="Arial" w:cs="Arial"/>
          <w:bCs/>
          <w:sz w:val="22"/>
          <w:szCs w:val="22"/>
        </w:rPr>
        <w:t>u</w:t>
      </w:r>
      <w:r w:rsidRPr="00817C93">
        <w:rPr>
          <w:rFonts w:ascii="Arial" w:hAnsi="Arial" w:cs="Arial"/>
          <w:bCs/>
          <w:sz w:val="22"/>
          <w:szCs w:val="22"/>
        </w:rPr>
        <w:t xml:space="preserve">mowy, powstałe w związku z realizacją </w:t>
      </w:r>
      <w:r w:rsidR="00DD5E39" w:rsidRPr="00817C93">
        <w:rPr>
          <w:rFonts w:ascii="Arial" w:hAnsi="Arial" w:cs="Arial"/>
          <w:bCs/>
          <w:sz w:val="22"/>
          <w:szCs w:val="22"/>
        </w:rPr>
        <w:t>p</w:t>
      </w:r>
      <w:r w:rsidRPr="00817C93">
        <w:rPr>
          <w:rFonts w:ascii="Arial" w:hAnsi="Arial" w:cs="Arial"/>
          <w:bCs/>
          <w:sz w:val="22"/>
          <w:szCs w:val="22"/>
        </w:rPr>
        <w:t xml:space="preserve">rzedmiotu umowy określonego w § 1 niniejszej </w:t>
      </w:r>
      <w:r w:rsidR="00DD5E39" w:rsidRPr="00817C93">
        <w:rPr>
          <w:rFonts w:ascii="Arial" w:hAnsi="Arial" w:cs="Arial"/>
          <w:bCs/>
          <w:sz w:val="22"/>
          <w:szCs w:val="22"/>
        </w:rPr>
        <w:t>u</w:t>
      </w:r>
      <w:r w:rsidRPr="00817C93">
        <w:rPr>
          <w:rFonts w:ascii="Arial" w:hAnsi="Arial" w:cs="Arial"/>
          <w:bCs/>
          <w:sz w:val="22"/>
          <w:szCs w:val="22"/>
        </w:rPr>
        <w:t>mowy, przy sumie gwarancyjnej nie mniejszej niż 1.000.000,00 PLN na jeden i wszystkie wypadki w okresie ubezpieczenia, spełniającą poniższe warunki:</w:t>
      </w:r>
    </w:p>
    <w:p w14:paraId="16DBA499" w14:textId="5878FC40" w:rsidR="00567CC1" w:rsidRPr="00817C93" w:rsidRDefault="00567CC1" w:rsidP="00B43EA1">
      <w:pPr>
        <w:pStyle w:val="Akapitzlist"/>
        <w:numPr>
          <w:ilvl w:val="0"/>
          <w:numId w:val="56"/>
        </w:numPr>
        <w:shd w:val="clear" w:color="auto" w:fill="FFFFFF"/>
        <w:spacing w:line="260" w:lineRule="exact"/>
        <w:jc w:val="both"/>
        <w:rPr>
          <w:rFonts w:ascii="Arial" w:hAnsi="Arial" w:cs="Arial"/>
          <w:bCs/>
          <w:sz w:val="22"/>
          <w:szCs w:val="22"/>
        </w:rPr>
      </w:pPr>
      <w:r w:rsidRPr="00817C93">
        <w:rPr>
          <w:rFonts w:ascii="Arial" w:hAnsi="Arial" w:cs="Arial"/>
          <w:bCs/>
          <w:sz w:val="22"/>
          <w:szCs w:val="22"/>
        </w:rPr>
        <w:t>Zakres ubezpieczenia obejmuje odpowiedzialność cywilną deliktową i kontraktową osób objętych ubezpieczeniem, w tym przypadek zbiegu roszczeń ze wskazanych reżimów odpowiedzialności, za szkody na osobie lub w mieniu. Ubezpieczenie obejmuje szkody oraz ich następstwa, w tym utracone korzyści, które poszkodowany mógłby uzyskać, gdyby szkody mu nie wyrządzono. Zakresem ubezpieczenia objęte są także szkody wyrządzone na skutek rażącego niedbalstwa.</w:t>
      </w:r>
    </w:p>
    <w:p w14:paraId="03462F5E" w14:textId="77777777" w:rsidR="00567CC1" w:rsidRPr="00817C93" w:rsidRDefault="00567CC1" w:rsidP="00B43EA1">
      <w:pPr>
        <w:pStyle w:val="Akapitzlist"/>
        <w:numPr>
          <w:ilvl w:val="0"/>
          <w:numId w:val="56"/>
        </w:numPr>
        <w:shd w:val="clear" w:color="auto" w:fill="FFFFFF"/>
        <w:spacing w:line="260" w:lineRule="exact"/>
        <w:ind w:left="709" w:hanging="283"/>
        <w:jc w:val="both"/>
        <w:rPr>
          <w:rFonts w:ascii="Arial" w:hAnsi="Arial" w:cs="Arial"/>
          <w:bCs/>
          <w:sz w:val="22"/>
          <w:szCs w:val="22"/>
        </w:rPr>
      </w:pPr>
      <w:r w:rsidRPr="00817C93">
        <w:rPr>
          <w:rFonts w:ascii="Arial" w:hAnsi="Arial" w:cs="Arial"/>
          <w:bCs/>
          <w:sz w:val="22"/>
          <w:szCs w:val="22"/>
        </w:rPr>
        <w:t>Obligatoryjne rozszerzenia zakresu ubezpieczenia wraz z limitami sumy gwarancyjnej na jeden i wszystkie wypadki w okresie ubezpieczenia:</w:t>
      </w:r>
    </w:p>
    <w:p w14:paraId="3693DBF3" w14:textId="2F40EDF1" w:rsidR="00567CC1" w:rsidRPr="00817C93" w:rsidRDefault="00567CC1" w:rsidP="00B43EA1">
      <w:pPr>
        <w:pStyle w:val="Akapitzlist"/>
        <w:numPr>
          <w:ilvl w:val="0"/>
          <w:numId w:val="57"/>
        </w:numPr>
        <w:shd w:val="clear" w:color="auto" w:fill="FFFFFF"/>
        <w:tabs>
          <w:tab w:val="left" w:pos="1134"/>
        </w:tabs>
        <w:spacing w:line="260" w:lineRule="exact"/>
        <w:ind w:left="1134" w:hanging="425"/>
        <w:jc w:val="both"/>
        <w:rPr>
          <w:rFonts w:ascii="Arial" w:hAnsi="Arial" w:cs="Arial"/>
          <w:bCs/>
          <w:sz w:val="22"/>
          <w:szCs w:val="22"/>
        </w:rPr>
      </w:pPr>
      <w:r w:rsidRPr="00817C93">
        <w:rPr>
          <w:rFonts w:ascii="Arial" w:hAnsi="Arial" w:cs="Arial"/>
          <w:bCs/>
          <w:sz w:val="22"/>
          <w:szCs w:val="22"/>
        </w:rPr>
        <w:t xml:space="preserve">odpowiedzialność cywilna za szkody wyrządzone przez podwykonawców </w:t>
      </w:r>
      <w:r w:rsidR="00526B00" w:rsidRPr="00817C93">
        <w:rPr>
          <w:rFonts w:ascii="Arial" w:hAnsi="Arial" w:cs="Arial"/>
          <w:bCs/>
          <w:sz w:val="22"/>
          <w:szCs w:val="22"/>
        </w:rPr>
        <w:t>u</w:t>
      </w:r>
      <w:r w:rsidRPr="00817C93">
        <w:rPr>
          <w:rFonts w:ascii="Arial" w:hAnsi="Arial" w:cs="Arial"/>
          <w:bCs/>
          <w:sz w:val="22"/>
          <w:szCs w:val="22"/>
        </w:rPr>
        <w:t>bezpieczonego – limit do wysokości sumy gwarancyjnej,</w:t>
      </w:r>
    </w:p>
    <w:p w14:paraId="6169D8F6" w14:textId="67574AB6" w:rsidR="00567CC1" w:rsidRPr="00817C93" w:rsidRDefault="00567CC1" w:rsidP="00B43EA1">
      <w:pPr>
        <w:pStyle w:val="Akapitzlist"/>
        <w:numPr>
          <w:ilvl w:val="0"/>
          <w:numId w:val="57"/>
        </w:numPr>
        <w:shd w:val="clear" w:color="auto" w:fill="FFFFFF"/>
        <w:spacing w:line="260" w:lineRule="exact"/>
        <w:ind w:left="1134" w:hanging="425"/>
        <w:jc w:val="both"/>
        <w:rPr>
          <w:rFonts w:ascii="Arial" w:hAnsi="Arial" w:cs="Arial"/>
          <w:bCs/>
          <w:sz w:val="22"/>
          <w:szCs w:val="22"/>
        </w:rPr>
      </w:pPr>
      <w:r w:rsidRPr="00817C93">
        <w:rPr>
          <w:rFonts w:ascii="Arial" w:hAnsi="Arial" w:cs="Arial"/>
          <w:bCs/>
          <w:sz w:val="22"/>
          <w:szCs w:val="22"/>
        </w:rPr>
        <w:lastRenderedPageBreak/>
        <w:t xml:space="preserve">odpowiedzialność cywilna za szkody będące następstwem wypadków przy pracy wyrządzone pracownikom </w:t>
      </w:r>
      <w:r w:rsidR="004575CB" w:rsidRPr="00817C93">
        <w:rPr>
          <w:rFonts w:ascii="Arial" w:hAnsi="Arial" w:cs="Arial"/>
          <w:bCs/>
          <w:sz w:val="22"/>
          <w:szCs w:val="22"/>
        </w:rPr>
        <w:t>u</w:t>
      </w:r>
      <w:r w:rsidRPr="00817C93">
        <w:rPr>
          <w:rFonts w:ascii="Arial" w:hAnsi="Arial" w:cs="Arial"/>
          <w:bCs/>
          <w:sz w:val="22"/>
          <w:szCs w:val="22"/>
        </w:rPr>
        <w:t>bezpieczonego – limit sumy gwarancyjnej co najmniej 500.000,00 PLN,</w:t>
      </w:r>
    </w:p>
    <w:p w14:paraId="34B5447D" w14:textId="0FDBB05D" w:rsidR="00567CC1" w:rsidRPr="00817C93" w:rsidRDefault="00567CC1" w:rsidP="00B43EA1">
      <w:pPr>
        <w:pStyle w:val="Akapitzlist"/>
        <w:numPr>
          <w:ilvl w:val="0"/>
          <w:numId w:val="57"/>
        </w:numPr>
        <w:shd w:val="clear" w:color="auto" w:fill="FFFFFF"/>
        <w:spacing w:line="260" w:lineRule="exact"/>
        <w:ind w:left="1134" w:hanging="425"/>
        <w:jc w:val="both"/>
        <w:rPr>
          <w:rFonts w:ascii="Arial" w:hAnsi="Arial" w:cs="Arial"/>
          <w:bCs/>
          <w:sz w:val="22"/>
          <w:szCs w:val="22"/>
        </w:rPr>
      </w:pPr>
      <w:r w:rsidRPr="00817C93">
        <w:rPr>
          <w:rFonts w:ascii="Arial" w:hAnsi="Arial" w:cs="Arial"/>
          <w:bCs/>
          <w:sz w:val="22"/>
          <w:szCs w:val="22"/>
        </w:rPr>
        <w:t xml:space="preserve">odpowiedzialność cywilna za szkody w rzeczach stanowiących przedmiot obróbki, naprawy, załadunku, wyładunku lub innych czynności w ramach usług wykonywanych przez </w:t>
      </w:r>
      <w:r w:rsidR="00526B00" w:rsidRPr="00817C93">
        <w:rPr>
          <w:rFonts w:ascii="Arial" w:hAnsi="Arial" w:cs="Arial"/>
          <w:bCs/>
          <w:sz w:val="22"/>
          <w:szCs w:val="22"/>
        </w:rPr>
        <w:t>u</w:t>
      </w:r>
      <w:r w:rsidRPr="00817C93">
        <w:rPr>
          <w:rFonts w:ascii="Arial" w:hAnsi="Arial" w:cs="Arial"/>
          <w:bCs/>
          <w:sz w:val="22"/>
          <w:szCs w:val="22"/>
        </w:rPr>
        <w:t>bezpieczonego – limit do wysokości sumy gwarancyjnej,</w:t>
      </w:r>
    </w:p>
    <w:p w14:paraId="29113133" w14:textId="77777777" w:rsidR="00567CC1" w:rsidRPr="00817C93" w:rsidRDefault="00567CC1" w:rsidP="00B43EA1">
      <w:pPr>
        <w:pStyle w:val="Akapitzlist"/>
        <w:numPr>
          <w:ilvl w:val="0"/>
          <w:numId w:val="57"/>
        </w:numPr>
        <w:shd w:val="clear" w:color="auto" w:fill="FFFFFF"/>
        <w:spacing w:line="260" w:lineRule="exact"/>
        <w:ind w:left="1134" w:hanging="425"/>
        <w:jc w:val="both"/>
        <w:rPr>
          <w:rFonts w:ascii="Arial" w:hAnsi="Arial" w:cs="Arial"/>
          <w:bCs/>
          <w:sz w:val="22"/>
          <w:szCs w:val="22"/>
        </w:rPr>
      </w:pPr>
      <w:r w:rsidRPr="00817C93">
        <w:rPr>
          <w:rFonts w:ascii="Arial" w:hAnsi="Arial" w:cs="Arial"/>
          <w:bCs/>
          <w:sz w:val="22"/>
          <w:szCs w:val="22"/>
        </w:rPr>
        <w:t>odpowiedzialność cywilna za szkody powstałe po wykonaniu pracy lub usługi wynikłe z nienależytego wykonania zobowiązania – limit do wysokości sumy gwarancyjnej,</w:t>
      </w:r>
    </w:p>
    <w:p w14:paraId="13993770" w14:textId="77777777" w:rsidR="00567CC1" w:rsidRPr="00817C93" w:rsidRDefault="00567CC1" w:rsidP="00B43EA1">
      <w:pPr>
        <w:pStyle w:val="Akapitzlist"/>
        <w:numPr>
          <w:ilvl w:val="0"/>
          <w:numId w:val="57"/>
        </w:numPr>
        <w:shd w:val="clear" w:color="auto" w:fill="FFFFFF"/>
        <w:spacing w:line="260" w:lineRule="exact"/>
        <w:ind w:left="1134" w:hanging="425"/>
        <w:jc w:val="both"/>
        <w:rPr>
          <w:rFonts w:ascii="Arial" w:hAnsi="Arial" w:cs="Arial"/>
          <w:bCs/>
          <w:sz w:val="22"/>
          <w:szCs w:val="22"/>
        </w:rPr>
      </w:pPr>
      <w:r w:rsidRPr="00817C93">
        <w:rPr>
          <w:rFonts w:ascii="Arial" w:hAnsi="Arial" w:cs="Arial"/>
          <w:bCs/>
          <w:sz w:val="22"/>
          <w:szCs w:val="22"/>
        </w:rPr>
        <w:t>odpowiedzialność cywilna za szkody powstałe w związku z przedostaniem się substancji chemicznych do powietrza, wody lub gruntu, w tym koszty poniesione w celu usunięcia lub neutralizacji substancji (szkody środowiskowe) – limit do wysokości sumy gwarancyjnej,</w:t>
      </w:r>
    </w:p>
    <w:p w14:paraId="77F08938" w14:textId="77777777" w:rsidR="00567CC1" w:rsidRPr="00817C93" w:rsidRDefault="00567CC1" w:rsidP="00B43EA1">
      <w:pPr>
        <w:pStyle w:val="Akapitzlist"/>
        <w:numPr>
          <w:ilvl w:val="0"/>
          <w:numId w:val="57"/>
        </w:numPr>
        <w:shd w:val="clear" w:color="auto" w:fill="FFFFFF"/>
        <w:spacing w:line="260" w:lineRule="exact"/>
        <w:ind w:left="1134" w:hanging="425"/>
        <w:jc w:val="both"/>
        <w:rPr>
          <w:rFonts w:ascii="Arial" w:hAnsi="Arial" w:cs="Arial"/>
          <w:bCs/>
          <w:sz w:val="22"/>
          <w:szCs w:val="22"/>
        </w:rPr>
      </w:pPr>
      <w:r w:rsidRPr="00817C93">
        <w:rPr>
          <w:rFonts w:ascii="Arial" w:hAnsi="Arial" w:cs="Arial"/>
          <w:bCs/>
          <w:sz w:val="22"/>
          <w:szCs w:val="22"/>
        </w:rPr>
        <w:t>odpowiedzialność cywilna za czyste straty finansowe, rozumiane jako szkody majątkowe, niewynikające ze szkody w mieniu lub szkody osobowej – limit do wysokości sumy gwarancyjnej.</w:t>
      </w:r>
    </w:p>
    <w:p w14:paraId="61CD18C3" w14:textId="5D3AD125" w:rsidR="00567CC1" w:rsidRPr="00817C93" w:rsidRDefault="00567CC1" w:rsidP="00B43EA1">
      <w:pPr>
        <w:pStyle w:val="Akapitzlist"/>
        <w:numPr>
          <w:ilvl w:val="0"/>
          <w:numId w:val="56"/>
        </w:numPr>
        <w:shd w:val="clear" w:color="auto" w:fill="FFFFFF"/>
        <w:spacing w:line="260" w:lineRule="exact"/>
        <w:jc w:val="both"/>
        <w:rPr>
          <w:rFonts w:ascii="Arial" w:hAnsi="Arial" w:cs="Arial"/>
          <w:bCs/>
          <w:sz w:val="22"/>
          <w:szCs w:val="22"/>
        </w:rPr>
      </w:pPr>
      <w:r w:rsidRPr="00817C93">
        <w:rPr>
          <w:rFonts w:ascii="Arial" w:hAnsi="Arial" w:cs="Arial"/>
          <w:bCs/>
          <w:sz w:val="22"/>
          <w:szCs w:val="22"/>
        </w:rPr>
        <w:t>Zakres terytorialny ochrony: teren RP.</w:t>
      </w:r>
    </w:p>
    <w:p w14:paraId="143BCE94" w14:textId="072C05A9" w:rsidR="00567CC1" w:rsidRPr="00817C93" w:rsidRDefault="00567CC1" w:rsidP="00B43EA1">
      <w:pPr>
        <w:pStyle w:val="Akapitzlist"/>
        <w:numPr>
          <w:ilvl w:val="0"/>
          <w:numId w:val="43"/>
        </w:numPr>
        <w:shd w:val="clear" w:color="auto" w:fill="FFFFFF"/>
        <w:spacing w:line="260" w:lineRule="exact"/>
        <w:ind w:left="426" w:hanging="426"/>
        <w:jc w:val="both"/>
        <w:rPr>
          <w:rFonts w:ascii="Arial" w:hAnsi="Arial" w:cs="Arial"/>
          <w:bCs/>
          <w:sz w:val="22"/>
          <w:szCs w:val="22"/>
        </w:rPr>
      </w:pPr>
      <w:r w:rsidRPr="00817C93">
        <w:rPr>
          <w:rFonts w:ascii="Arial" w:hAnsi="Arial" w:cs="Arial"/>
          <w:bCs/>
          <w:sz w:val="22"/>
          <w:szCs w:val="22"/>
        </w:rPr>
        <w:t>Zleceniobiorca zobowiązany jest do pokrycia wszelkich kwot nieuznanych przez zakład ubezpieczeń, udziałów własnych i franszyz, a także wyczerpanych limitów odpowiedzialności do pełnej kwoty roszczenia poszkodowanego lub likwidacji zaistniałej szkody.</w:t>
      </w:r>
    </w:p>
    <w:p w14:paraId="5570C028" w14:textId="586DB97F" w:rsidR="00567CC1" w:rsidRPr="00817C93" w:rsidRDefault="00567CC1" w:rsidP="00B43EA1">
      <w:pPr>
        <w:pStyle w:val="Akapitzlist"/>
        <w:numPr>
          <w:ilvl w:val="0"/>
          <w:numId w:val="43"/>
        </w:numPr>
        <w:shd w:val="clear" w:color="auto" w:fill="FFFFFF"/>
        <w:spacing w:line="260" w:lineRule="exact"/>
        <w:ind w:left="426" w:hanging="426"/>
        <w:jc w:val="both"/>
        <w:rPr>
          <w:rFonts w:ascii="Arial" w:hAnsi="Arial" w:cs="Arial"/>
          <w:bCs/>
          <w:sz w:val="22"/>
          <w:szCs w:val="22"/>
        </w:rPr>
      </w:pPr>
      <w:r w:rsidRPr="00817C93">
        <w:rPr>
          <w:rFonts w:ascii="Arial" w:hAnsi="Arial" w:cs="Arial"/>
          <w:bCs/>
          <w:sz w:val="22"/>
          <w:szCs w:val="22"/>
        </w:rPr>
        <w:t xml:space="preserve">Wymóg zawarcia umowy ubezpieczenia będzie uważany za spełniony, jeśli </w:t>
      </w:r>
      <w:r w:rsidR="009C5896" w:rsidRPr="00817C93">
        <w:rPr>
          <w:rFonts w:ascii="Arial" w:hAnsi="Arial" w:cs="Arial"/>
          <w:bCs/>
          <w:sz w:val="22"/>
          <w:szCs w:val="22"/>
        </w:rPr>
        <w:t xml:space="preserve">Zleceniobiorca </w:t>
      </w:r>
      <w:r w:rsidRPr="00817C93">
        <w:rPr>
          <w:rFonts w:ascii="Arial" w:hAnsi="Arial" w:cs="Arial"/>
          <w:bCs/>
          <w:sz w:val="22"/>
          <w:szCs w:val="22"/>
        </w:rPr>
        <w:t xml:space="preserve">przedłoży polisę ubezpieczenia odpowiedzialności cywilnej, zgodnie </w:t>
      </w:r>
      <w:r w:rsidR="00DB1F81" w:rsidRPr="00817C93">
        <w:rPr>
          <w:rFonts w:ascii="Arial" w:hAnsi="Arial" w:cs="Arial"/>
          <w:bCs/>
          <w:sz w:val="22"/>
          <w:szCs w:val="22"/>
        </w:rPr>
        <w:br/>
      </w:r>
      <w:r w:rsidRPr="00817C93">
        <w:rPr>
          <w:rFonts w:ascii="Arial" w:hAnsi="Arial" w:cs="Arial"/>
          <w:bCs/>
          <w:sz w:val="22"/>
          <w:szCs w:val="22"/>
        </w:rPr>
        <w:t xml:space="preserve">z zakresem realizowanej </w:t>
      </w:r>
      <w:r w:rsidR="00EA790D" w:rsidRPr="00817C93">
        <w:rPr>
          <w:rFonts w:ascii="Arial" w:hAnsi="Arial" w:cs="Arial"/>
          <w:bCs/>
          <w:sz w:val="22"/>
          <w:szCs w:val="22"/>
        </w:rPr>
        <w:t>u</w:t>
      </w:r>
      <w:r w:rsidRPr="00817C93">
        <w:rPr>
          <w:rFonts w:ascii="Arial" w:hAnsi="Arial" w:cs="Arial"/>
          <w:bCs/>
          <w:sz w:val="22"/>
          <w:szCs w:val="22"/>
        </w:rPr>
        <w:t xml:space="preserve">mowy, obejmującą okres realizowanej </w:t>
      </w:r>
      <w:r w:rsidR="00EA790D" w:rsidRPr="00817C93">
        <w:rPr>
          <w:rFonts w:ascii="Arial" w:hAnsi="Arial" w:cs="Arial"/>
          <w:bCs/>
          <w:sz w:val="22"/>
          <w:szCs w:val="22"/>
        </w:rPr>
        <w:t>u</w:t>
      </w:r>
      <w:r w:rsidRPr="00817C93">
        <w:rPr>
          <w:rFonts w:ascii="Arial" w:hAnsi="Arial" w:cs="Arial"/>
          <w:bCs/>
          <w:sz w:val="22"/>
          <w:szCs w:val="22"/>
        </w:rPr>
        <w:t>mowy z zastrzeżeniem ust. 4, wraz z potwierdzeniem opłaty wymagalnych rat składki ubezpieczeniowej.</w:t>
      </w:r>
    </w:p>
    <w:p w14:paraId="5C3B74C6" w14:textId="17211A80" w:rsidR="00567CC1" w:rsidRPr="00817C93" w:rsidRDefault="00567CC1" w:rsidP="00B43EA1">
      <w:pPr>
        <w:pStyle w:val="Akapitzlist"/>
        <w:numPr>
          <w:ilvl w:val="0"/>
          <w:numId w:val="43"/>
        </w:numPr>
        <w:shd w:val="clear" w:color="auto" w:fill="FFFFFF"/>
        <w:spacing w:line="260" w:lineRule="exact"/>
        <w:ind w:left="426" w:hanging="426"/>
        <w:jc w:val="both"/>
        <w:rPr>
          <w:rFonts w:ascii="Arial" w:hAnsi="Arial" w:cs="Arial"/>
          <w:bCs/>
          <w:sz w:val="22"/>
          <w:szCs w:val="22"/>
        </w:rPr>
      </w:pPr>
      <w:r w:rsidRPr="00817C93">
        <w:rPr>
          <w:rFonts w:ascii="Arial" w:hAnsi="Arial" w:cs="Arial"/>
          <w:bCs/>
          <w:sz w:val="22"/>
          <w:szCs w:val="22"/>
        </w:rPr>
        <w:t xml:space="preserve">Zleceniobiorca zobowiązany jest do utrzymania ubezpieczenia odpowiedzialności cywilnej, spełniającego wyżej wymienione warunki, przez cały okres trwania Umowy. Jednocześnie w przypadku wygaśnięcia umowy ubezpieczenia odpowiedzialności cywilnej w trakcie realizacji zadania, Zleceniobiorca zobowiązany jest nie później niż </w:t>
      </w:r>
      <w:r w:rsidR="009C5896" w:rsidRPr="00817C93">
        <w:rPr>
          <w:rFonts w:ascii="Arial" w:hAnsi="Arial" w:cs="Arial"/>
          <w:bCs/>
          <w:sz w:val="22"/>
          <w:szCs w:val="22"/>
        </w:rPr>
        <w:t xml:space="preserve">3 </w:t>
      </w:r>
      <w:r w:rsidRPr="00817C93">
        <w:rPr>
          <w:rFonts w:ascii="Arial" w:hAnsi="Arial" w:cs="Arial"/>
          <w:bCs/>
          <w:sz w:val="22"/>
          <w:szCs w:val="22"/>
        </w:rPr>
        <w:t>dni przed wygaśnięciem okresu ubezpieczenia przedłożyć Zleceniodawcy, polisę ubezpieczenia odpowiedzialności cywilnej na kolejny okres. Na każde żądanie Zleceniodawcy Zleceniobiorca przedłoży potwierdzenia opłacenia wszystkich wymagalnych składek ubezpieczeniowych.</w:t>
      </w:r>
    </w:p>
    <w:p w14:paraId="6A7D5D1E" w14:textId="6C9C9DF1" w:rsidR="00A26D12" w:rsidRPr="00817C93" w:rsidRDefault="00A26D12" w:rsidP="00B43EA1">
      <w:pPr>
        <w:pStyle w:val="Akapitzlist"/>
        <w:numPr>
          <w:ilvl w:val="0"/>
          <w:numId w:val="43"/>
        </w:numPr>
        <w:shd w:val="clear" w:color="auto" w:fill="FFFFFF"/>
        <w:spacing w:line="260" w:lineRule="exact"/>
        <w:ind w:left="426" w:hanging="426"/>
        <w:jc w:val="both"/>
        <w:rPr>
          <w:rFonts w:ascii="Arial" w:hAnsi="Arial" w:cs="Arial"/>
          <w:sz w:val="22"/>
          <w:szCs w:val="22"/>
          <w:lang w:eastAsia="pl-PL"/>
        </w:rPr>
      </w:pPr>
      <w:r w:rsidRPr="00817C93">
        <w:rPr>
          <w:rFonts w:ascii="Arial" w:hAnsi="Arial" w:cs="Arial"/>
          <w:bCs/>
          <w:sz w:val="22"/>
          <w:szCs w:val="22"/>
        </w:rPr>
        <w:t xml:space="preserve">Zleceniodawca oświadcza, iż ma zawartą umowę ubezpieczenia na przedmiot korzystania oraz zobowiązuje się do właściwego rozszerzania umowy ubezpieczenia, gdy taka będzie potrzebna </w:t>
      </w:r>
      <w:r w:rsidR="0052346E" w:rsidRPr="00817C93">
        <w:rPr>
          <w:rFonts w:ascii="Arial" w:hAnsi="Arial" w:cs="Arial"/>
          <w:bCs/>
          <w:sz w:val="22"/>
          <w:szCs w:val="22"/>
        </w:rPr>
        <w:t xml:space="preserve">w wyniku przyjmowanego do Portu Kołobrzeg </w:t>
      </w:r>
      <w:r w:rsidR="005828B1" w:rsidRPr="00817C93">
        <w:rPr>
          <w:rFonts w:ascii="Arial" w:hAnsi="Arial" w:cs="Arial"/>
          <w:bCs/>
          <w:sz w:val="22"/>
          <w:szCs w:val="22"/>
        </w:rPr>
        <w:t>towaru</w:t>
      </w:r>
      <w:r w:rsidR="0052346E" w:rsidRPr="00817C93">
        <w:rPr>
          <w:rFonts w:ascii="Arial" w:hAnsi="Arial" w:cs="Arial"/>
          <w:bCs/>
          <w:sz w:val="22"/>
          <w:szCs w:val="22"/>
        </w:rPr>
        <w:t>.</w:t>
      </w:r>
    </w:p>
    <w:p w14:paraId="45A8FD73" w14:textId="3AEF45E6" w:rsidR="001C5810" w:rsidRPr="00817C93" w:rsidRDefault="001C5810" w:rsidP="00B43EA1">
      <w:pPr>
        <w:pStyle w:val="Akapitzlist"/>
        <w:numPr>
          <w:ilvl w:val="0"/>
          <w:numId w:val="43"/>
        </w:numPr>
        <w:shd w:val="clear" w:color="auto" w:fill="FFFFFF"/>
        <w:spacing w:line="260" w:lineRule="exact"/>
        <w:ind w:left="426" w:hanging="426"/>
        <w:jc w:val="both"/>
        <w:rPr>
          <w:rFonts w:ascii="Arial" w:hAnsi="Arial" w:cs="Arial"/>
          <w:sz w:val="22"/>
          <w:szCs w:val="22"/>
          <w:lang w:eastAsia="pl-PL"/>
        </w:rPr>
      </w:pPr>
      <w:r w:rsidRPr="00817C93">
        <w:rPr>
          <w:rFonts w:ascii="Arial" w:hAnsi="Arial" w:cs="Arial"/>
          <w:sz w:val="22"/>
          <w:szCs w:val="22"/>
          <w:lang w:eastAsia="pl-PL"/>
        </w:rPr>
        <w:t>Posiadanie przez Zleceniobiorcę aktualnej polisy ubezpieczeniowej stanowi niezbędny warunek do realizacji przedmiotu umowy.</w:t>
      </w:r>
    </w:p>
    <w:p w14:paraId="05520B34" w14:textId="6B4011BF" w:rsidR="0048791E" w:rsidRPr="00817C93" w:rsidRDefault="0048791E" w:rsidP="00B43EA1">
      <w:pPr>
        <w:pStyle w:val="Akapitzlist"/>
        <w:numPr>
          <w:ilvl w:val="0"/>
          <w:numId w:val="43"/>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eastAsia="Arial" w:hAnsi="Arial" w:cs="Arial"/>
          <w:sz w:val="22"/>
          <w:szCs w:val="22"/>
        </w:rPr>
        <w:t xml:space="preserve">Zleceniodawca nie </w:t>
      </w:r>
      <w:r w:rsidR="005E438D" w:rsidRPr="00817C93">
        <w:rPr>
          <w:rFonts w:ascii="Arial" w:eastAsia="Arial" w:hAnsi="Arial" w:cs="Arial"/>
          <w:sz w:val="22"/>
          <w:szCs w:val="22"/>
        </w:rPr>
        <w:t xml:space="preserve">będzie ponosił </w:t>
      </w:r>
      <w:r w:rsidRPr="00817C93">
        <w:rPr>
          <w:rFonts w:ascii="Arial" w:eastAsia="Arial" w:hAnsi="Arial" w:cs="Arial"/>
          <w:sz w:val="22"/>
          <w:szCs w:val="22"/>
        </w:rPr>
        <w:t>odpowi</w:t>
      </w:r>
      <w:r w:rsidR="005E438D" w:rsidRPr="00817C93">
        <w:rPr>
          <w:rFonts w:ascii="Arial" w:eastAsia="Arial" w:hAnsi="Arial" w:cs="Arial"/>
          <w:sz w:val="22"/>
          <w:szCs w:val="22"/>
        </w:rPr>
        <w:t xml:space="preserve">edzialności </w:t>
      </w:r>
      <w:r w:rsidRPr="00817C93">
        <w:rPr>
          <w:rFonts w:ascii="Arial" w:eastAsia="Arial" w:hAnsi="Arial" w:cs="Arial"/>
          <w:sz w:val="22"/>
          <w:szCs w:val="22"/>
        </w:rPr>
        <w:t>za ewentualne szkody wyrządzone w mieniu Zleceniobiorcy</w:t>
      </w:r>
      <w:r w:rsidR="005E438D" w:rsidRPr="00817C93">
        <w:rPr>
          <w:rFonts w:ascii="Arial" w:eastAsia="Arial" w:hAnsi="Arial" w:cs="Arial"/>
          <w:sz w:val="22"/>
          <w:szCs w:val="22"/>
        </w:rPr>
        <w:t xml:space="preserve">, chyba że szkody będą wyrządzone przez Zleceniodawcę </w:t>
      </w:r>
      <w:r w:rsidR="009C5896" w:rsidRPr="00817C93">
        <w:rPr>
          <w:rFonts w:ascii="Arial" w:eastAsia="Arial" w:hAnsi="Arial" w:cs="Arial"/>
          <w:sz w:val="22"/>
          <w:szCs w:val="22"/>
        </w:rPr>
        <w:t xml:space="preserve">lub jego pracowników </w:t>
      </w:r>
      <w:r w:rsidRPr="00817C93">
        <w:rPr>
          <w:rFonts w:ascii="Arial" w:eastAsia="Arial" w:hAnsi="Arial" w:cs="Arial"/>
          <w:sz w:val="22"/>
          <w:szCs w:val="22"/>
        </w:rPr>
        <w:t>oraz nie ponosi odpowiedzialności za pozostawiony sprzęt i rzeczy przez Zleceniobiorcę.</w:t>
      </w:r>
    </w:p>
    <w:p w14:paraId="13F5CDB7" w14:textId="4D4FA834" w:rsidR="009C5896" w:rsidRPr="00817C93" w:rsidRDefault="009C5896" w:rsidP="00B43EA1">
      <w:pPr>
        <w:pStyle w:val="Akapitzlist"/>
        <w:numPr>
          <w:ilvl w:val="0"/>
          <w:numId w:val="43"/>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eastAsia="Arial" w:hAnsi="Arial" w:cs="Arial"/>
          <w:sz w:val="22"/>
          <w:szCs w:val="22"/>
        </w:rPr>
        <w:t>Zleceniodawca odpowiada za stan techniczny magazynów i placów składowych.</w:t>
      </w:r>
    </w:p>
    <w:p w14:paraId="541D8369" w14:textId="48D21979" w:rsidR="00405B18" w:rsidRPr="00817C93" w:rsidRDefault="00405B18" w:rsidP="00B43EA1">
      <w:pPr>
        <w:pStyle w:val="Akapitzlist"/>
        <w:numPr>
          <w:ilvl w:val="0"/>
          <w:numId w:val="43"/>
        </w:numPr>
        <w:tabs>
          <w:tab w:val="left" w:pos="993"/>
        </w:tabs>
        <w:suppressAutoHyphens w:val="0"/>
        <w:spacing w:line="260" w:lineRule="exact"/>
        <w:ind w:left="426" w:hanging="426"/>
        <w:jc w:val="both"/>
        <w:rPr>
          <w:rFonts w:ascii="Arial" w:eastAsia="Arial" w:hAnsi="Arial" w:cs="Arial"/>
          <w:sz w:val="22"/>
          <w:szCs w:val="22"/>
        </w:rPr>
      </w:pPr>
      <w:r w:rsidRPr="00817C93">
        <w:rPr>
          <w:rFonts w:ascii="Arial" w:hAnsi="Arial" w:cs="Arial"/>
          <w:sz w:val="22"/>
          <w:szCs w:val="22"/>
        </w:rPr>
        <w:t xml:space="preserve">Odpowiedzialność Stron umowy z tytułu niewykonania zobowiązań wynikających </w:t>
      </w:r>
      <w:r w:rsidR="00B43EA1">
        <w:rPr>
          <w:rFonts w:ascii="Arial" w:hAnsi="Arial" w:cs="Arial"/>
          <w:sz w:val="22"/>
          <w:szCs w:val="22"/>
        </w:rPr>
        <w:br/>
      </w:r>
      <w:r w:rsidRPr="00817C93">
        <w:rPr>
          <w:rFonts w:ascii="Arial" w:hAnsi="Arial" w:cs="Arial"/>
          <w:sz w:val="22"/>
          <w:szCs w:val="22"/>
        </w:rPr>
        <w:t>z niniejszej umowy jest wyłączona w przypadkach wystąpienia siły wyższej, za które żadna ze Stron nie ponosi odpowiedzialności. W żadnym razie Zlecenio</w:t>
      </w:r>
      <w:r w:rsidR="00B767F7" w:rsidRPr="00817C93">
        <w:rPr>
          <w:rFonts w:ascii="Arial" w:hAnsi="Arial" w:cs="Arial"/>
          <w:sz w:val="22"/>
          <w:szCs w:val="22"/>
        </w:rPr>
        <w:t>biorca</w:t>
      </w:r>
      <w:r w:rsidRPr="00817C93">
        <w:rPr>
          <w:rFonts w:ascii="Arial" w:hAnsi="Arial" w:cs="Arial"/>
          <w:sz w:val="22"/>
          <w:szCs w:val="22"/>
        </w:rPr>
        <w:t xml:space="preserve"> nie będzie odpowiedzialny za żadne szkody czy utratę produktów przed ich pojawieniem się na </w:t>
      </w:r>
      <w:r w:rsidR="00B767F7" w:rsidRPr="00817C93">
        <w:rPr>
          <w:rFonts w:ascii="Arial" w:hAnsi="Arial" w:cs="Arial"/>
          <w:sz w:val="22"/>
          <w:szCs w:val="22"/>
        </w:rPr>
        <w:t xml:space="preserve">terenie portu </w:t>
      </w:r>
      <w:r w:rsidRPr="00817C93">
        <w:rPr>
          <w:rFonts w:ascii="Arial" w:hAnsi="Arial" w:cs="Arial"/>
          <w:sz w:val="22"/>
          <w:szCs w:val="22"/>
        </w:rPr>
        <w:t>lub po opuszczeniu przez nie terenu</w:t>
      </w:r>
      <w:r w:rsidR="00B767F7" w:rsidRPr="00817C93">
        <w:rPr>
          <w:rFonts w:ascii="Arial" w:hAnsi="Arial" w:cs="Arial"/>
          <w:sz w:val="22"/>
          <w:szCs w:val="22"/>
        </w:rPr>
        <w:t xml:space="preserve"> portu</w:t>
      </w:r>
      <w:r w:rsidRPr="00817C93">
        <w:rPr>
          <w:rFonts w:ascii="Arial" w:hAnsi="Arial" w:cs="Arial"/>
          <w:sz w:val="22"/>
          <w:szCs w:val="22"/>
        </w:rPr>
        <w:t xml:space="preserve">, ani też z powodów powstałych wskutek działania siły wyższej, chyba, że </w:t>
      </w:r>
      <w:r w:rsidR="00B767F7" w:rsidRPr="00817C93">
        <w:rPr>
          <w:rFonts w:ascii="Arial" w:hAnsi="Arial" w:cs="Arial"/>
          <w:sz w:val="22"/>
          <w:szCs w:val="22"/>
        </w:rPr>
        <w:t xml:space="preserve">właściciel ładunku </w:t>
      </w:r>
      <w:r w:rsidRPr="00817C93">
        <w:rPr>
          <w:rFonts w:ascii="Arial" w:hAnsi="Arial" w:cs="Arial"/>
          <w:sz w:val="22"/>
          <w:szCs w:val="22"/>
        </w:rPr>
        <w:t xml:space="preserve">będzie w stanie udowodnić, że taka szkoda, strata, roszczenia i/lub koszty zostały spowodowane świadomym działaniem lub rażącym niedbalstwem </w:t>
      </w:r>
      <w:r w:rsidR="00B767F7" w:rsidRPr="00817C93">
        <w:rPr>
          <w:rFonts w:ascii="Arial" w:hAnsi="Arial" w:cs="Arial"/>
          <w:sz w:val="22"/>
          <w:szCs w:val="22"/>
        </w:rPr>
        <w:t xml:space="preserve">Zleceniobiorcy </w:t>
      </w:r>
      <w:r w:rsidRPr="00817C93">
        <w:rPr>
          <w:rFonts w:ascii="Arial" w:hAnsi="Arial" w:cs="Arial"/>
          <w:sz w:val="22"/>
          <w:szCs w:val="22"/>
        </w:rPr>
        <w:t>lub jego personelu, odpowiedzialnego za kontrolę realizacji umowy czy wykonania danych czynności.</w:t>
      </w:r>
    </w:p>
    <w:p w14:paraId="20831A85" w14:textId="77777777" w:rsidR="005828B1" w:rsidRPr="00817C93" w:rsidRDefault="005828B1" w:rsidP="00B43EA1">
      <w:pPr>
        <w:tabs>
          <w:tab w:val="left" w:pos="708"/>
        </w:tabs>
        <w:spacing w:line="260" w:lineRule="exact"/>
        <w:jc w:val="center"/>
        <w:rPr>
          <w:rFonts w:ascii="Arial" w:hAnsi="Arial" w:cs="Arial"/>
          <w:b/>
          <w:color w:val="00000A"/>
          <w:sz w:val="22"/>
          <w:szCs w:val="22"/>
          <w:lang w:eastAsia="zh-CN" w:bidi="hi-IN"/>
        </w:rPr>
      </w:pPr>
    </w:p>
    <w:p w14:paraId="21773E4B" w14:textId="5C030651" w:rsidR="005A1FD0" w:rsidRPr="00817C93" w:rsidRDefault="005A1FD0" w:rsidP="00B43EA1">
      <w:pPr>
        <w:tabs>
          <w:tab w:val="left" w:pos="708"/>
        </w:tabs>
        <w:spacing w:line="260" w:lineRule="exact"/>
        <w:jc w:val="center"/>
        <w:rPr>
          <w:rFonts w:ascii="Arial" w:hAnsi="Arial" w:cs="Arial"/>
          <w:b/>
          <w:color w:val="00000A"/>
          <w:sz w:val="22"/>
          <w:szCs w:val="22"/>
          <w:lang w:eastAsia="zh-CN" w:bidi="hi-IN"/>
        </w:rPr>
      </w:pPr>
      <w:r w:rsidRPr="00817C93">
        <w:rPr>
          <w:rFonts w:ascii="Arial" w:hAnsi="Arial" w:cs="Arial"/>
          <w:b/>
          <w:color w:val="00000A"/>
          <w:sz w:val="22"/>
          <w:szCs w:val="22"/>
          <w:lang w:eastAsia="zh-CN" w:bidi="hi-IN"/>
        </w:rPr>
        <w:t>§</w:t>
      </w:r>
      <w:r w:rsidR="00222DCF" w:rsidRPr="00817C93">
        <w:rPr>
          <w:rFonts w:ascii="Arial" w:hAnsi="Arial" w:cs="Arial"/>
          <w:b/>
          <w:color w:val="00000A"/>
          <w:sz w:val="22"/>
          <w:szCs w:val="22"/>
          <w:lang w:eastAsia="zh-CN" w:bidi="hi-IN"/>
        </w:rPr>
        <w:t>9</w:t>
      </w:r>
      <w:r w:rsidRPr="00817C93">
        <w:rPr>
          <w:rFonts w:ascii="Arial" w:hAnsi="Arial" w:cs="Arial"/>
          <w:b/>
          <w:color w:val="00000A"/>
          <w:sz w:val="22"/>
          <w:szCs w:val="22"/>
          <w:lang w:eastAsia="zh-CN" w:bidi="hi-IN"/>
        </w:rPr>
        <w:t xml:space="preserve"> </w:t>
      </w:r>
      <w:r w:rsidR="001E110C" w:rsidRPr="00817C93">
        <w:rPr>
          <w:rFonts w:ascii="Arial" w:hAnsi="Arial" w:cs="Arial"/>
          <w:b/>
          <w:color w:val="00000A"/>
          <w:sz w:val="22"/>
          <w:szCs w:val="22"/>
          <w:lang w:eastAsia="zh-CN" w:bidi="hi-IN"/>
        </w:rPr>
        <w:t>[</w:t>
      </w:r>
      <w:r w:rsidRPr="00817C93">
        <w:rPr>
          <w:rFonts w:ascii="Arial" w:hAnsi="Arial" w:cs="Arial"/>
          <w:b/>
          <w:color w:val="00000A"/>
          <w:sz w:val="22"/>
          <w:szCs w:val="22"/>
          <w:lang w:eastAsia="zh-CN" w:bidi="hi-IN"/>
        </w:rPr>
        <w:t>Rozwiązanie</w:t>
      </w:r>
      <w:r w:rsidR="0025601C" w:rsidRPr="00817C93">
        <w:rPr>
          <w:rFonts w:ascii="Arial" w:hAnsi="Arial" w:cs="Arial"/>
          <w:b/>
          <w:color w:val="00000A"/>
          <w:sz w:val="22"/>
          <w:szCs w:val="22"/>
          <w:lang w:eastAsia="zh-CN" w:bidi="hi-IN"/>
        </w:rPr>
        <w:t xml:space="preserve"> umowy</w:t>
      </w:r>
      <w:r w:rsidR="001E110C" w:rsidRPr="00817C93">
        <w:rPr>
          <w:rFonts w:ascii="Arial" w:hAnsi="Arial" w:cs="Arial"/>
          <w:b/>
          <w:color w:val="00000A"/>
          <w:sz w:val="22"/>
          <w:szCs w:val="22"/>
          <w:lang w:eastAsia="zh-CN" w:bidi="hi-IN"/>
        </w:rPr>
        <w:t>]</w:t>
      </w:r>
    </w:p>
    <w:p w14:paraId="769D7452" w14:textId="37100139" w:rsidR="0025601C" w:rsidRPr="00817C93" w:rsidRDefault="005A1FD0" w:rsidP="00B43EA1">
      <w:pPr>
        <w:pStyle w:val="Akapitzlist"/>
        <w:numPr>
          <w:ilvl w:val="0"/>
          <w:numId w:val="49"/>
        </w:numPr>
        <w:tabs>
          <w:tab w:val="left" w:pos="426"/>
        </w:tabs>
        <w:spacing w:line="260" w:lineRule="exact"/>
        <w:ind w:left="426" w:hanging="426"/>
        <w:jc w:val="both"/>
        <w:rPr>
          <w:rFonts w:ascii="Arial" w:hAnsi="Arial" w:cs="Arial"/>
          <w:bCs/>
          <w:color w:val="00000A"/>
          <w:sz w:val="22"/>
          <w:szCs w:val="22"/>
          <w:lang w:eastAsia="zh-CN" w:bidi="hi-IN"/>
        </w:rPr>
      </w:pPr>
      <w:r w:rsidRPr="00817C93">
        <w:rPr>
          <w:rFonts w:ascii="Arial" w:hAnsi="Arial" w:cs="Arial"/>
          <w:bCs/>
          <w:color w:val="00000A"/>
          <w:sz w:val="22"/>
          <w:szCs w:val="22"/>
          <w:lang w:eastAsia="zh-CN" w:bidi="hi-IN"/>
        </w:rPr>
        <w:t>Każdej ze Stron przysługuje prawo rozw</w:t>
      </w:r>
      <w:r w:rsidR="00AA33BD" w:rsidRPr="00817C93">
        <w:rPr>
          <w:rFonts w:ascii="Arial" w:hAnsi="Arial" w:cs="Arial"/>
          <w:bCs/>
          <w:color w:val="00000A"/>
          <w:sz w:val="22"/>
          <w:szCs w:val="22"/>
          <w:lang w:eastAsia="zh-CN" w:bidi="hi-IN"/>
        </w:rPr>
        <w:t xml:space="preserve">iązania umowy z zachowaniem </w:t>
      </w:r>
      <w:r w:rsidR="002701AD" w:rsidRPr="00817C93">
        <w:rPr>
          <w:rFonts w:ascii="Arial" w:hAnsi="Arial" w:cs="Arial"/>
          <w:bCs/>
          <w:color w:val="00000A"/>
          <w:sz w:val="22"/>
          <w:szCs w:val="22"/>
          <w:lang w:eastAsia="zh-CN" w:bidi="hi-IN"/>
        </w:rPr>
        <w:t>trzy</w:t>
      </w:r>
      <w:r w:rsidRPr="00817C93">
        <w:rPr>
          <w:rFonts w:ascii="Arial" w:hAnsi="Arial" w:cs="Arial"/>
          <w:bCs/>
          <w:color w:val="00000A"/>
          <w:sz w:val="22"/>
          <w:szCs w:val="22"/>
          <w:lang w:eastAsia="zh-CN" w:bidi="hi-IN"/>
        </w:rPr>
        <w:t>miesięcznego okresu wypowiedzenia, ze skutkiem na</w:t>
      </w:r>
      <w:r w:rsidR="000D383E" w:rsidRPr="00817C93">
        <w:rPr>
          <w:rFonts w:ascii="Arial" w:hAnsi="Arial" w:cs="Arial"/>
          <w:bCs/>
          <w:color w:val="00000A"/>
          <w:sz w:val="22"/>
          <w:szCs w:val="22"/>
          <w:lang w:eastAsia="zh-CN" w:bidi="hi-IN"/>
        </w:rPr>
        <w:t xml:space="preserve"> koniec miesiąca kalendarzowego.</w:t>
      </w:r>
      <w:r w:rsidRPr="00817C93">
        <w:rPr>
          <w:rFonts w:ascii="Arial" w:hAnsi="Arial" w:cs="Arial"/>
          <w:bCs/>
          <w:color w:val="00000A"/>
          <w:sz w:val="22"/>
          <w:szCs w:val="22"/>
          <w:lang w:eastAsia="zh-CN" w:bidi="hi-IN"/>
        </w:rPr>
        <w:t xml:space="preserve"> </w:t>
      </w:r>
      <w:r w:rsidR="005E438D" w:rsidRPr="00817C93">
        <w:rPr>
          <w:rFonts w:ascii="Arial" w:hAnsi="Arial" w:cs="Arial"/>
          <w:bCs/>
          <w:color w:val="00000A"/>
          <w:sz w:val="22"/>
          <w:szCs w:val="22"/>
          <w:lang w:eastAsia="zh-CN" w:bidi="hi-IN"/>
        </w:rPr>
        <w:t xml:space="preserve">Jeżeli rozwiązanie  umowy nastąpić miałoby w trakcie realizacji Warunków Zlecenia umowa </w:t>
      </w:r>
      <w:r w:rsidR="005E438D" w:rsidRPr="00817C93">
        <w:rPr>
          <w:rFonts w:ascii="Arial" w:hAnsi="Arial" w:cs="Arial"/>
          <w:bCs/>
          <w:color w:val="00000A"/>
          <w:sz w:val="22"/>
          <w:szCs w:val="22"/>
          <w:lang w:eastAsia="zh-CN" w:bidi="hi-IN"/>
        </w:rPr>
        <w:lastRenderedPageBreak/>
        <w:t xml:space="preserve">przedłuża się do następnego dnia następującego po zakończeniu realizacji Warunków Zlecenia.   </w:t>
      </w:r>
    </w:p>
    <w:p w14:paraId="402A250F" w14:textId="28CF3960" w:rsidR="007F7321" w:rsidRPr="00817C93" w:rsidRDefault="00FB5D31" w:rsidP="00B43EA1">
      <w:pPr>
        <w:pStyle w:val="Akapitzlist"/>
        <w:numPr>
          <w:ilvl w:val="0"/>
          <w:numId w:val="49"/>
        </w:numPr>
        <w:tabs>
          <w:tab w:val="left" w:pos="426"/>
        </w:tabs>
        <w:spacing w:line="260" w:lineRule="exact"/>
        <w:ind w:left="426" w:hanging="426"/>
        <w:jc w:val="both"/>
        <w:rPr>
          <w:rFonts w:ascii="Arial" w:hAnsi="Arial" w:cs="Arial"/>
          <w:bCs/>
          <w:color w:val="00000A"/>
          <w:sz w:val="22"/>
          <w:szCs w:val="22"/>
          <w:lang w:eastAsia="zh-CN" w:bidi="hi-IN"/>
        </w:rPr>
      </w:pPr>
      <w:r w:rsidRPr="00817C93">
        <w:rPr>
          <w:rFonts w:ascii="Arial" w:hAnsi="Arial" w:cs="Arial"/>
          <w:color w:val="00000A"/>
          <w:sz w:val="22"/>
          <w:szCs w:val="22"/>
          <w:lang w:eastAsia="zh-CN" w:bidi="hi-IN"/>
        </w:rPr>
        <w:t>Zleceniodawcy</w:t>
      </w:r>
      <w:r w:rsidR="005A1FD0" w:rsidRPr="00817C93">
        <w:rPr>
          <w:rFonts w:ascii="Arial" w:hAnsi="Arial" w:cs="Arial"/>
          <w:color w:val="00000A"/>
          <w:sz w:val="22"/>
          <w:szCs w:val="22"/>
          <w:lang w:eastAsia="zh-CN" w:bidi="hi-IN"/>
        </w:rPr>
        <w:t xml:space="preserve"> przysługuje prawo rozwiązania niniejszej umowy bez zachowania okresu wypowiedzenia</w:t>
      </w:r>
      <w:r w:rsidR="00E572C1" w:rsidRPr="00817C93">
        <w:rPr>
          <w:rFonts w:ascii="Arial" w:hAnsi="Arial" w:cs="Arial"/>
          <w:color w:val="00000A"/>
          <w:sz w:val="22"/>
          <w:szCs w:val="22"/>
          <w:lang w:eastAsia="zh-CN" w:bidi="hi-IN"/>
        </w:rPr>
        <w:t xml:space="preserve"> (w trybie natychmiastowym)</w:t>
      </w:r>
      <w:r w:rsidR="005A1FD0" w:rsidRPr="00817C93">
        <w:rPr>
          <w:rFonts w:ascii="Arial" w:hAnsi="Arial" w:cs="Arial"/>
          <w:color w:val="00000A"/>
          <w:sz w:val="22"/>
          <w:szCs w:val="22"/>
          <w:lang w:eastAsia="zh-CN" w:bidi="hi-IN"/>
        </w:rPr>
        <w:t xml:space="preserve">, </w:t>
      </w:r>
      <w:r w:rsidR="009F2314" w:rsidRPr="00817C93">
        <w:rPr>
          <w:rFonts w:ascii="Arial" w:hAnsi="Arial" w:cs="Arial"/>
          <w:kern w:val="18"/>
          <w:position w:val="2"/>
          <w:sz w:val="22"/>
          <w:szCs w:val="22"/>
          <w:lang w:eastAsia="pl-PL"/>
        </w:rPr>
        <w:t>w przypadku niewykonania lub nienależytego wykonywania umowy w całości lub w części przez Zleceniobiorcę, tj. w szczególności, gdy</w:t>
      </w:r>
      <w:r w:rsidR="00ED6628" w:rsidRPr="00817C93">
        <w:rPr>
          <w:rFonts w:ascii="Arial" w:hAnsi="Arial" w:cs="Arial"/>
          <w:kern w:val="18"/>
          <w:position w:val="2"/>
          <w:sz w:val="22"/>
          <w:szCs w:val="22"/>
          <w:lang w:eastAsia="pl-PL"/>
        </w:rPr>
        <w:t xml:space="preserve">: </w:t>
      </w:r>
    </w:p>
    <w:p w14:paraId="20571CC7" w14:textId="77777777" w:rsidR="00ED6628" w:rsidRPr="00817C93" w:rsidRDefault="00ED6628" w:rsidP="00B43EA1">
      <w:pPr>
        <w:pStyle w:val="Akapitzlist"/>
        <w:widowControl w:val="0"/>
        <w:numPr>
          <w:ilvl w:val="0"/>
          <w:numId w:val="47"/>
        </w:numPr>
        <w:tabs>
          <w:tab w:val="left" w:pos="426"/>
        </w:tabs>
        <w:suppressAutoHyphens w:val="0"/>
        <w:autoSpaceDE w:val="0"/>
        <w:autoSpaceDN w:val="0"/>
        <w:adjustRightInd w:val="0"/>
        <w:spacing w:line="260" w:lineRule="exact"/>
        <w:ind w:left="851" w:right="1" w:hanging="425"/>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pomimo uprzedniego wezwania do zaprzestania takich działań</w:t>
      </w:r>
    </w:p>
    <w:p w14:paraId="48F7CE77" w14:textId="07797708" w:rsidR="009F2314" w:rsidRPr="00817C93" w:rsidRDefault="00ED6628" w:rsidP="00B43EA1">
      <w:pPr>
        <w:pStyle w:val="Akapitzlist"/>
        <w:widowControl w:val="0"/>
        <w:tabs>
          <w:tab w:val="left" w:pos="426"/>
        </w:tabs>
        <w:suppressAutoHyphens w:val="0"/>
        <w:autoSpaceDE w:val="0"/>
        <w:autoSpaceDN w:val="0"/>
        <w:adjustRightInd w:val="0"/>
        <w:spacing w:line="260" w:lineRule="exact"/>
        <w:ind w:left="1211" w:right="1" w:hanging="360"/>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a)</w:t>
      </w:r>
      <w:r w:rsidR="00503D85" w:rsidRPr="00817C93">
        <w:rPr>
          <w:rFonts w:ascii="Arial" w:hAnsi="Arial" w:cs="Arial"/>
          <w:color w:val="00000A"/>
          <w:sz w:val="22"/>
          <w:szCs w:val="22"/>
          <w:lang w:eastAsia="zh-CN" w:bidi="hi-IN"/>
        </w:rPr>
        <w:tab/>
      </w:r>
      <w:r w:rsidR="00FB5D31" w:rsidRPr="00817C93">
        <w:rPr>
          <w:rFonts w:ascii="Arial" w:hAnsi="Arial" w:cs="Arial"/>
          <w:color w:val="00000A"/>
          <w:sz w:val="22"/>
          <w:szCs w:val="22"/>
          <w:lang w:eastAsia="zh-CN" w:bidi="hi-IN"/>
        </w:rPr>
        <w:t>Zleceniobiorca</w:t>
      </w:r>
      <w:r w:rsidR="005A1FD0" w:rsidRPr="00817C93">
        <w:rPr>
          <w:rFonts w:ascii="Arial" w:hAnsi="Arial" w:cs="Arial"/>
          <w:color w:val="00000A"/>
          <w:sz w:val="22"/>
          <w:szCs w:val="22"/>
          <w:lang w:eastAsia="zh-CN" w:bidi="hi-IN"/>
        </w:rPr>
        <w:t xml:space="preserve"> </w:t>
      </w:r>
      <w:r w:rsidR="00FB5D31" w:rsidRPr="00817C93">
        <w:rPr>
          <w:rFonts w:ascii="Arial" w:hAnsi="Arial" w:cs="Arial"/>
          <w:color w:val="00000A"/>
          <w:sz w:val="22"/>
          <w:szCs w:val="22"/>
          <w:lang w:eastAsia="zh-CN" w:bidi="hi-IN"/>
        </w:rPr>
        <w:t>świadczy usługi przeładunkowo-manipulacyjne w sposób powodujący powtarzające się</w:t>
      </w:r>
      <w:r w:rsidR="009F2314" w:rsidRPr="00817C93">
        <w:rPr>
          <w:rFonts w:ascii="Arial" w:hAnsi="Arial" w:cs="Arial"/>
          <w:color w:val="00000A"/>
          <w:sz w:val="22"/>
          <w:szCs w:val="22"/>
          <w:lang w:eastAsia="zh-CN" w:bidi="hi-IN"/>
        </w:rPr>
        <w:t xml:space="preserve"> reklamacje gestorów towarowych</w:t>
      </w:r>
      <w:r w:rsidR="00563D7F">
        <w:rPr>
          <w:rFonts w:ascii="Arial" w:hAnsi="Arial" w:cs="Arial"/>
          <w:color w:val="00000A"/>
          <w:sz w:val="22"/>
          <w:szCs w:val="22"/>
          <w:lang w:eastAsia="zh-CN" w:bidi="hi-IN"/>
        </w:rPr>
        <w:t xml:space="preserve"> – w przypadku co najmniej 3 zasadnych reklamacji,</w:t>
      </w:r>
    </w:p>
    <w:p w14:paraId="65B892B4" w14:textId="768BCA8B" w:rsidR="009F2314" w:rsidRPr="00817C93" w:rsidRDefault="00ED6628" w:rsidP="00B43EA1">
      <w:pPr>
        <w:spacing w:line="260" w:lineRule="exact"/>
        <w:ind w:left="1211" w:hanging="360"/>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 xml:space="preserve">b) </w:t>
      </w:r>
      <w:r w:rsidR="009F2314" w:rsidRPr="00817C93">
        <w:rPr>
          <w:rFonts w:ascii="Arial" w:hAnsi="Arial" w:cs="Arial"/>
          <w:color w:val="00000A"/>
          <w:sz w:val="22"/>
          <w:szCs w:val="22"/>
          <w:lang w:eastAsia="zh-CN" w:bidi="hi-IN"/>
        </w:rPr>
        <w:t xml:space="preserve"> </w:t>
      </w:r>
      <w:r w:rsidR="00503D85" w:rsidRPr="00817C93">
        <w:rPr>
          <w:rFonts w:ascii="Arial" w:hAnsi="Arial" w:cs="Arial"/>
          <w:color w:val="00000A"/>
          <w:sz w:val="22"/>
          <w:szCs w:val="22"/>
          <w:lang w:eastAsia="zh-CN" w:bidi="hi-IN"/>
        </w:rPr>
        <w:tab/>
      </w:r>
      <w:r w:rsidRPr="00817C93">
        <w:rPr>
          <w:rFonts w:ascii="Arial" w:hAnsi="Arial" w:cs="Arial"/>
          <w:color w:val="00000A"/>
          <w:sz w:val="22"/>
          <w:szCs w:val="22"/>
          <w:lang w:eastAsia="zh-CN" w:bidi="hi-IN"/>
        </w:rPr>
        <w:t xml:space="preserve">ma miejsce </w:t>
      </w:r>
      <w:r w:rsidR="009F2314" w:rsidRPr="00817C93">
        <w:rPr>
          <w:rFonts w:ascii="Arial" w:hAnsi="Arial" w:cs="Arial"/>
          <w:color w:val="00000A"/>
          <w:sz w:val="22"/>
          <w:szCs w:val="22"/>
          <w:lang w:eastAsia="zh-CN" w:bidi="hi-IN"/>
        </w:rPr>
        <w:t>ponadnormatywne niszczenie towarów</w:t>
      </w:r>
      <w:r w:rsidRPr="00817C93">
        <w:rPr>
          <w:rFonts w:ascii="Arial" w:hAnsi="Arial" w:cs="Arial"/>
          <w:color w:val="00000A"/>
          <w:sz w:val="22"/>
          <w:szCs w:val="22"/>
          <w:lang w:eastAsia="zh-CN" w:bidi="hi-IN"/>
        </w:rPr>
        <w:t xml:space="preserve"> lub ponadnormatywne ubytki towarów</w:t>
      </w:r>
      <w:r w:rsidR="009C5896" w:rsidRPr="00817C93">
        <w:rPr>
          <w:rFonts w:ascii="Arial" w:hAnsi="Arial" w:cs="Arial"/>
          <w:color w:val="00000A"/>
          <w:sz w:val="22"/>
          <w:szCs w:val="22"/>
          <w:lang w:eastAsia="zh-CN" w:bidi="hi-IN"/>
        </w:rPr>
        <w:t xml:space="preserve"> w trakcie wykonywania usługi przeładunkowo-manipulacyjnej, które zostało stwierdzone przez właściciela lub przedstawiciela właściciela towaru (Gestora ładunku)</w:t>
      </w:r>
      <w:r w:rsidRPr="00817C93">
        <w:rPr>
          <w:rFonts w:ascii="Arial" w:hAnsi="Arial" w:cs="Arial"/>
          <w:color w:val="00000A"/>
          <w:sz w:val="22"/>
          <w:szCs w:val="22"/>
          <w:lang w:eastAsia="zh-CN" w:bidi="hi-IN"/>
        </w:rPr>
        <w:t>,</w:t>
      </w:r>
    </w:p>
    <w:p w14:paraId="74E0FDAC" w14:textId="1B93AC13" w:rsidR="005A1FD0" w:rsidRPr="00817C93" w:rsidRDefault="00ED6628" w:rsidP="00B43EA1">
      <w:pPr>
        <w:spacing w:line="260" w:lineRule="exact"/>
        <w:ind w:left="851" w:hanging="425"/>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 xml:space="preserve">2) </w:t>
      </w:r>
      <w:r w:rsidRPr="00817C93">
        <w:rPr>
          <w:rFonts w:ascii="Arial" w:hAnsi="Arial" w:cs="Arial"/>
          <w:color w:val="00000A"/>
          <w:sz w:val="22"/>
          <w:szCs w:val="22"/>
          <w:lang w:eastAsia="zh-CN" w:bidi="hi-IN"/>
        </w:rPr>
        <w:tab/>
      </w:r>
      <w:r w:rsidR="005A1FD0" w:rsidRPr="00817C93">
        <w:rPr>
          <w:rFonts w:ascii="Arial" w:hAnsi="Arial" w:cs="Arial"/>
          <w:color w:val="00000A"/>
          <w:sz w:val="22"/>
          <w:szCs w:val="22"/>
          <w:lang w:eastAsia="zh-CN" w:bidi="hi-IN"/>
        </w:rPr>
        <w:t>stwierd</w:t>
      </w:r>
      <w:r w:rsidR="00FB5D31" w:rsidRPr="00817C93">
        <w:rPr>
          <w:rFonts w:ascii="Arial" w:hAnsi="Arial" w:cs="Arial"/>
          <w:color w:val="00000A"/>
          <w:sz w:val="22"/>
          <w:szCs w:val="22"/>
          <w:lang w:eastAsia="zh-CN" w:bidi="hi-IN"/>
        </w:rPr>
        <w:t xml:space="preserve">zone zostanie </w:t>
      </w:r>
      <w:r w:rsidR="00A26D12" w:rsidRPr="00817C93">
        <w:rPr>
          <w:rFonts w:ascii="Arial" w:hAnsi="Arial" w:cs="Arial"/>
          <w:color w:val="00000A"/>
          <w:sz w:val="22"/>
          <w:szCs w:val="22"/>
          <w:lang w:eastAsia="zh-CN" w:bidi="hi-IN"/>
        </w:rPr>
        <w:t xml:space="preserve">rażące </w:t>
      </w:r>
      <w:r w:rsidR="00FB5D31" w:rsidRPr="00817C93">
        <w:rPr>
          <w:rFonts w:ascii="Arial" w:hAnsi="Arial" w:cs="Arial"/>
          <w:color w:val="00000A"/>
          <w:sz w:val="22"/>
          <w:szCs w:val="22"/>
          <w:lang w:eastAsia="zh-CN" w:bidi="hi-IN"/>
        </w:rPr>
        <w:t>naruszanie przez Zleceniobiorcę</w:t>
      </w:r>
      <w:r w:rsidR="005A1FD0" w:rsidRPr="00817C93">
        <w:rPr>
          <w:rFonts w:ascii="Arial" w:hAnsi="Arial" w:cs="Arial"/>
          <w:color w:val="00000A"/>
          <w:sz w:val="22"/>
          <w:szCs w:val="22"/>
          <w:lang w:eastAsia="zh-CN" w:bidi="hi-IN"/>
        </w:rPr>
        <w:t xml:space="preserve"> postanowień niniejszej umowy, o których m</w:t>
      </w:r>
      <w:r w:rsidR="00FB5D31" w:rsidRPr="00817C93">
        <w:rPr>
          <w:rFonts w:ascii="Arial" w:hAnsi="Arial" w:cs="Arial"/>
          <w:color w:val="00000A"/>
          <w:sz w:val="22"/>
          <w:szCs w:val="22"/>
          <w:lang w:eastAsia="zh-CN" w:bidi="hi-IN"/>
        </w:rPr>
        <w:t xml:space="preserve">owa w </w:t>
      </w:r>
      <w:r w:rsidR="0010178F" w:rsidRPr="00817C93">
        <w:rPr>
          <w:rFonts w:ascii="Arial" w:hAnsi="Arial" w:cs="Arial"/>
          <w:color w:val="00000A"/>
          <w:sz w:val="22"/>
          <w:szCs w:val="22"/>
          <w:lang w:eastAsia="zh-CN" w:bidi="hi-IN"/>
        </w:rPr>
        <w:t xml:space="preserve">§3, </w:t>
      </w:r>
      <w:r w:rsidR="00FB5D31" w:rsidRPr="00817C93">
        <w:rPr>
          <w:rFonts w:ascii="Arial" w:hAnsi="Arial" w:cs="Arial"/>
          <w:color w:val="00000A"/>
          <w:sz w:val="22"/>
          <w:szCs w:val="22"/>
          <w:lang w:eastAsia="zh-CN" w:bidi="hi-IN"/>
        </w:rPr>
        <w:t>§4</w:t>
      </w:r>
      <w:r w:rsidR="009F2314" w:rsidRPr="00817C93">
        <w:rPr>
          <w:rFonts w:ascii="Arial" w:hAnsi="Arial" w:cs="Arial"/>
          <w:color w:val="00000A"/>
          <w:sz w:val="22"/>
          <w:szCs w:val="22"/>
          <w:lang w:eastAsia="zh-CN" w:bidi="hi-IN"/>
        </w:rPr>
        <w:t xml:space="preserve"> </w:t>
      </w:r>
      <w:r w:rsidR="005A1FD0" w:rsidRPr="00817C93">
        <w:rPr>
          <w:rFonts w:ascii="Arial" w:hAnsi="Arial" w:cs="Arial"/>
          <w:color w:val="00000A"/>
          <w:sz w:val="22"/>
          <w:szCs w:val="22"/>
          <w:lang w:eastAsia="zh-CN" w:bidi="hi-IN"/>
        </w:rPr>
        <w:t>oraz §</w:t>
      </w:r>
      <w:r w:rsidR="0025601C" w:rsidRPr="00817C93">
        <w:rPr>
          <w:rFonts w:ascii="Arial" w:hAnsi="Arial" w:cs="Arial"/>
          <w:color w:val="00000A"/>
          <w:sz w:val="22"/>
          <w:szCs w:val="22"/>
          <w:lang w:eastAsia="zh-CN" w:bidi="hi-IN"/>
        </w:rPr>
        <w:t>6</w:t>
      </w:r>
      <w:r w:rsidR="005A1FD0" w:rsidRPr="00817C93">
        <w:rPr>
          <w:rFonts w:ascii="Arial" w:hAnsi="Arial" w:cs="Arial"/>
          <w:color w:val="00000A"/>
          <w:sz w:val="22"/>
          <w:szCs w:val="22"/>
          <w:lang w:eastAsia="zh-CN" w:bidi="hi-IN"/>
        </w:rPr>
        <w:t>,</w:t>
      </w:r>
    </w:p>
    <w:p w14:paraId="76709A1B" w14:textId="77777777" w:rsidR="005A1FD0" w:rsidRPr="00817C93" w:rsidRDefault="00ED6628" w:rsidP="00B43EA1">
      <w:pPr>
        <w:tabs>
          <w:tab w:val="left" w:pos="851"/>
        </w:tabs>
        <w:spacing w:line="260" w:lineRule="exact"/>
        <w:ind w:left="851" w:hanging="425"/>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 xml:space="preserve">3) </w:t>
      </w:r>
      <w:r w:rsidR="00FB5D31" w:rsidRPr="00817C93">
        <w:rPr>
          <w:rFonts w:ascii="Arial" w:hAnsi="Arial" w:cs="Arial"/>
          <w:color w:val="00000A"/>
          <w:sz w:val="22"/>
          <w:szCs w:val="22"/>
          <w:lang w:eastAsia="zh-CN" w:bidi="hi-IN"/>
        </w:rPr>
        <w:t>Zleceniobiorca</w:t>
      </w:r>
      <w:r w:rsidR="005A1FD0" w:rsidRPr="00817C93">
        <w:rPr>
          <w:rFonts w:ascii="Arial" w:hAnsi="Arial" w:cs="Arial"/>
          <w:color w:val="00000A"/>
          <w:sz w:val="22"/>
          <w:szCs w:val="22"/>
          <w:lang w:eastAsia="zh-CN" w:bidi="hi-IN"/>
        </w:rPr>
        <w:t xml:space="preserve"> odmawia </w:t>
      </w:r>
      <w:r w:rsidRPr="00817C93">
        <w:rPr>
          <w:rFonts w:ascii="Arial" w:hAnsi="Arial" w:cs="Arial"/>
          <w:color w:val="00000A"/>
          <w:sz w:val="22"/>
          <w:szCs w:val="22"/>
          <w:lang w:eastAsia="zh-CN" w:bidi="hi-IN"/>
        </w:rPr>
        <w:t xml:space="preserve">wykonania </w:t>
      </w:r>
      <w:r w:rsidR="00B96BAB" w:rsidRPr="00817C93">
        <w:rPr>
          <w:rFonts w:ascii="Arial" w:hAnsi="Arial" w:cs="Arial"/>
          <w:color w:val="00000A"/>
          <w:sz w:val="22"/>
          <w:szCs w:val="22"/>
          <w:lang w:eastAsia="zh-CN" w:bidi="hi-IN"/>
        </w:rPr>
        <w:t xml:space="preserve">usług przeładunkowych </w:t>
      </w:r>
      <w:r w:rsidRPr="00817C93">
        <w:rPr>
          <w:rFonts w:ascii="Arial" w:hAnsi="Arial" w:cs="Arial"/>
          <w:color w:val="00000A"/>
          <w:sz w:val="22"/>
          <w:szCs w:val="22"/>
          <w:lang w:eastAsia="zh-CN" w:bidi="hi-IN"/>
        </w:rPr>
        <w:t xml:space="preserve">na warunkach </w:t>
      </w:r>
      <w:r w:rsidR="00B96BAB" w:rsidRPr="00817C93">
        <w:rPr>
          <w:rFonts w:ascii="Arial" w:hAnsi="Arial" w:cs="Arial"/>
          <w:color w:val="00000A"/>
          <w:sz w:val="22"/>
          <w:szCs w:val="22"/>
          <w:lang w:eastAsia="zh-CN" w:bidi="hi-IN"/>
        </w:rPr>
        <w:t>uzgodnionych w Warunkach Zlecenia</w:t>
      </w:r>
      <w:r w:rsidRPr="00817C93">
        <w:rPr>
          <w:rFonts w:ascii="Arial" w:hAnsi="Arial" w:cs="Arial"/>
          <w:color w:val="00000A"/>
          <w:sz w:val="22"/>
          <w:szCs w:val="22"/>
          <w:lang w:eastAsia="zh-CN" w:bidi="hi-IN"/>
        </w:rPr>
        <w:t>.</w:t>
      </w:r>
    </w:p>
    <w:p w14:paraId="58D4E9EE" w14:textId="1CA159EA" w:rsidR="005A1FD0" w:rsidRPr="00817C93" w:rsidRDefault="00912830" w:rsidP="00B43EA1">
      <w:pPr>
        <w:tabs>
          <w:tab w:val="left" w:pos="708"/>
        </w:tabs>
        <w:spacing w:line="260" w:lineRule="exact"/>
        <w:ind w:left="426" w:hanging="426"/>
        <w:jc w:val="both"/>
        <w:rPr>
          <w:rFonts w:ascii="Arial" w:hAnsi="Arial" w:cs="Arial"/>
          <w:color w:val="00000A"/>
          <w:sz w:val="22"/>
          <w:szCs w:val="22"/>
          <w:lang w:eastAsia="zh-CN" w:bidi="hi-IN"/>
        </w:rPr>
      </w:pPr>
      <w:r w:rsidRPr="00817C93">
        <w:rPr>
          <w:rFonts w:ascii="Arial" w:hAnsi="Arial" w:cs="Arial"/>
          <w:bCs/>
          <w:color w:val="00000A"/>
          <w:sz w:val="22"/>
          <w:szCs w:val="22"/>
          <w:lang w:eastAsia="pl-PL" w:bidi="hi-IN"/>
        </w:rPr>
        <w:t xml:space="preserve">3. </w:t>
      </w:r>
      <w:r w:rsidRPr="00817C93">
        <w:rPr>
          <w:rFonts w:ascii="Arial" w:hAnsi="Arial" w:cs="Arial"/>
          <w:bCs/>
          <w:color w:val="00000A"/>
          <w:sz w:val="22"/>
          <w:szCs w:val="22"/>
          <w:lang w:eastAsia="pl-PL" w:bidi="hi-IN"/>
        </w:rPr>
        <w:tab/>
      </w:r>
      <w:r w:rsidR="005A1FD0" w:rsidRPr="00817C93">
        <w:rPr>
          <w:rFonts w:ascii="Arial" w:hAnsi="Arial" w:cs="Arial"/>
          <w:bCs/>
          <w:color w:val="00000A"/>
          <w:sz w:val="22"/>
          <w:szCs w:val="22"/>
          <w:lang w:eastAsia="pl-PL" w:bidi="hi-IN"/>
        </w:rPr>
        <w:t xml:space="preserve">W każdym przypadku rozwiązania niniejszej umowy bez zachowania okresu wypowiedzenia z przyczyn, o których mowa w ust. </w:t>
      </w:r>
      <w:r w:rsidR="00B96BAB" w:rsidRPr="00817C93">
        <w:rPr>
          <w:rFonts w:ascii="Arial" w:hAnsi="Arial" w:cs="Arial"/>
          <w:bCs/>
          <w:color w:val="00000A"/>
          <w:sz w:val="22"/>
          <w:szCs w:val="22"/>
          <w:lang w:eastAsia="pl-PL" w:bidi="hi-IN"/>
        </w:rPr>
        <w:t>2 pkt 3)</w:t>
      </w:r>
      <w:r w:rsidR="005A1FD0" w:rsidRPr="00817C93">
        <w:rPr>
          <w:rFonts w:ascii="Arial" w:hAnsi="Arial" w:cs="Arial"/>
          <w:bCs/>
          <w:color w:val="00000A"/>
          <w:sz w:val="22"/>
          <w:szCs w:val="22"/>
          <w:lang w:eastAsia="pl-PL" w:bidi="hi-IN"/>
        </w:rPr>
        <w:t xml:space="preserve">, </w:t>
      </w:r>
      <w:r w:rsidR="00FB5D31" w:rsidRPr="00817C93">
        <w:rPr>
          <w:rFonts w:ascii="Arial" w:hAnsi="Arial" w:cs="Arial"/>
          <w:bCs/>
          <w:sz w:val="22"/>
          <w:szCs w:val="22"/>
          <w:lang w:eastAsia="pl-PL" w:bidi="hi-IN"/>
        </w:rPr>
        <w:t>Zleceniobiorca</w:t>
      </w:r>
      <w:r w:rsidR="003E7761" w:rsidRPr="00817C93">
        <w:rPr>
          <w:rFonts w:ascii="Arial" w:hAnsi="Arial" w:cs="Arial"/>
          <w:bCs/>
          <w:sz w:val="22"/>
          <w:szCs w:val="22"/>
          <w:lang w:eastAsia="pl-PL" w:bidi="hi-IN"/>
        </w:rPr>
        <w:t xml:space="preserve"> </w:t>
      </w:r>
      <w:r w:rsidR="005A1FD0" w:rsidRPr="00817C93">
        <w:rPr>
          <w:rFonts w:ascii="Arial" w:hAnsi="Arial" w:cs="Arial"/>
          <w:bCs/>
          <w:color w:val="00000A"/>
          <w:sz w:val="22"/>
          <w:szCs w:val="22"/>
          <w:lang w:eastAsia="pl-PL" w:bidi="hi-IN"/>
        </w:rPr>
        <w:t xml:space="preserve">zobowiązuje się do zapłaty na rzecz </w:t>
      </w:r>
      <w:r w:rsidR="00FB5D31" w:rsidRPr="00817C93">
        <w:rPr>
          <w:rFonts w:ascii="Arial" w:hAnsi="Arial" w:cs="Arial"/>
          <w:bCs/>
          <w:color w:val="00000A"/>
          <w:sz w:val="22"/>
          <w:szCs w:val="22"/>
          <w:lang w:eastAsia="pl-PL" w:bidi="hi-IN"/>
        </w:rPr>
        <w:t xml:space="preserve">Zleceniodawcy kary umownej w wysokości </w:t>
      </w:r>
      <w:r w:rsidR="00ED6628" w:rsidRPr="00817C93">
        <w:rPr>
          <w:rFonts w:ascii="Arial" w:hAnsi="Arial" w:cs="Arial"/>
          <w:bCs/>
          <w:color w:val="00000A"/>
          <w:sz w:val="22"/>
          <w:szCs w:val="22"/>
          <w:lang w:eastAsia="pl-PL" w:bidi="hi-IN"/>
        </w:rPr>
        <w:t>u</w:t>
      </w:r>
      <w:r w:rsidR="00503D85" w:rsidRPr="00817C93">
        <w:rPr>
          <w:rFonts w:ascii="Arial" w:hAnsi="Arial" w:cs="Arial"/>
          <w:bCs/>
          <w:color w:val="00000A"/>
          <w:sz w:val="22"/>
          <w:szCs w:val="22"/>
          <w:lang w:eastAsia="pl-PL" w:bidi="hi-IN"/>
        </w:rPr>
        <w:t xml:space="preserve">zgodnionej </w:t>
      </w:r>
      <w:r w:rsidR="00503D85" w:rsidRPr="00817C93">
        <w:rPr>
          <w:rFonts w:ascii="Arial" w:hAnsi="Arial" w:cs="Arial"/>
          <w:bCs/>
          <w:color w:val="00000A"/>
          <w:sz w:val="22"/>
          <w:szCs w:val="22"/>
          <w:lang w:eastAsia="pl-PL" w:bidi="hi-IN"/>
        </w:rPr>
        <w:br/>
        <w:t>w Warunkach Zlecenia</w:t>
      </w:r>
      <w:r w:rsidR="008375EF" w:rsidRPr="00817C93">
        <w:rPr>
          <w:rFonts w:ascii="Arial" w:hAnsi="Arial" w:cs="Arial"/>
          <w:bCs/>
          <w:color w:val="00000A"/>
          <w:sz w:val="22"/>
          <w:szCs w:val="22"/>
          <w:lang w:eastAsia="pl-PL" w:bidi="hi-IN"/>
        </w:rPr>
        <w:t xml:space="preserve">. </w:t>
      </w:r>
    </w:p>
    <w:p w14:paraId="7B1F2D7E" w14:textId="77777777" w:rsidR="005A1FD0" w:rsidRPr="00817C93" w:rsidRDefault="00912830" w:rsidP="00B43EA1">
      <w:pPr>
        <w:tabs>
          <w:tab w:val="left" w:pos="708"/>
          <w:tab w:val="left" w:pos="1134"/>
          <w:tab w:val="left" w:pos="1278"/>
        </w:tabs>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pl-PL" w:bidi="hi-IN"/>
        </w:rPr>
        <w:t>4</w:t>
      </w:r>
      <w:r w:rsidR="005A1FD0" w:rsidRPr="00817C93">
        <w:rPr>
          <w:rFonts w:ascii="Arial" w:hAnsi="Arial" w:cs="Arial"/>
          <w:color w:val="00000A"/>
          <w:sz w:val="22"/>
          <w:szCs w:val="22"/>
          <w:lang w:eastAsia="pl-PL" w:bidi="hi-IN"/>
        </w:rPr>
        <w:t>.</w:t>
      </w:r>
      <w:r w:rsidR="005A1FD0" w:rsidRPr="00817C93">
        <w:rPr>
          <w:rFonts w:ascii="Arial" w:hAnsi="Arial" w:cs="Arial"/>
          <w:color w:val="00000A"/>
          <w:sz w:val="22"/>
          <w:szCs w:val="22"/>
          <w:lang w:eastAsia="pl-PL" w:bidi="hi-IN"/>
        </w:rPr>
        <w:tab/>
        <w:t xml:space="preserve">Powyższa kara umowna nie narusza prawa </w:t>
      </w:r>
      <w:r w:rsidR="00FB5D31" w:rsidRPr="00817C93">
        <w:rPr>
          <w:rFonts w:ascii="Arial" w:hAnsi="Arial" w:cs="Arial"/>
          <w:bCs/>
          <w:color w:val="00000A"/>
          <w:sz w:val="22"/>
          <w:szCs w:val="22"/>
          <w:lang w:eastAsia="pl-PL" w:bidi="hi-IN"/>
        </w:rPr>
        <w:t>Zleceniodawcy</w:t>
      </w:r>
      <w:r w:rsidR="005A1FD0" w:rsidRPr="00817C93">
        <w:rPr>
          <w:rFonts w:ascii="Arial" w:hAnsi="Arial" w:cs="Arial"/>
          <w:color w:val="00000A"/>
          <w:sz w:val="22"/>
          <w:szCs w:val="22"/>
          <w:lang w:eastAsia="pl-PL" w:bidi="hi-IN"/>
        </w:rPr>
        <w:t xml:space="preserve"> do dochodzenia odszkodowania na zasadach ogólnych, jeżeli zaistniała szkoda przewyższa swoją wartością wysokość kary umownej</w:t>
      </w:r>
      <w:r w:rsidR="005A1FD0" w:rsidRPr="00817C93">
        <w:rPr>
          <w:rFonts w:ascii="Arial" w:hAnsi="Arial" w:cs="Arial"/>
          <w:color w:val="00000A"/>
          <w:spacing w:val="-3"/>
          <w:sz w:val="22"/>
          <w:szCs w:val="22"/>
          <w:lang w:eastAsia="pl-PL" w:bidi="hi-IN"/>
        </w:rPr>
        <w:t>.</w:t>
      </w:r>
    </w:p>
    <w:p w14:paraId="76213966" w14:textId="77777777" w:rsidR="005A1FD0" w:rsidRPr="00817C93" w:rsidRDefault="00912830" w:rsidP="00B43EA1">
      <w:pPr>
        <w:tabs>
          <w:tab w:val="left" w:pos="708"/>
        </w:tabs>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5</w:t>
      </w:r>
      <w:r w:rsidR="005A1FD0" w:rsidRPr="00817C93">
        <w:rPr>
          <w:rFonts w:ascii="Arial" w:hAnsi="Arial" w:cs="Arial"/>
          <w:color w:val="00000A"/>
          <w:sz w:val="22"/>
          <w:szCs w:val="22"/>
          <w:lang w:eastAsia="zh-CN" w:bidi="hi-IN"/>
        </w:rPr>
        <w:t>.</w:t>
      </w:r>
      <w:r w:rsidR="005A1FD0" w:rsidRPr="00817C93">
        <w:rPr>
          <w:rFonts w:ascii="Arial" w:hAnsi="Arial" w:cs="Arial"/>
          <w:color w:val="00000A"/>
          <w:sz w:val="22"/>
          <w:szCs w:val="22"/>
          <w:lang w:eastAsia="zh-CN" w:bidi="hi-IN"/>
        </w:rPr>
        <w:tab/>
        <w:t xml:space="preserve">Rozwiązanie umowy następuje na podstawie pisemnego oświadczenia jednej Strony wysłanego listem poleconym na adres drugiej Strony podany w niniejszej umowie. Nieodebranie przez drugą Stronę przesyłki poleconej wysłanej na adres wynikający </w:t>
      </w:r>
      <w:r w:rsidR="005A1FD0" w:rsidRPr="00817C93">
        <w:rPr>
          <w:rFonts w:ascii="Arial" w:hAnsi="Arial" w:cs="Arial"/>
          <w:color w:val="00000A"/>
          <w:sz w:val="22"/>
          <w:szCs w:val="22"/>
          <w:lang w:eastAsia="zh-CN" w:bidi="hi-IN"/>
        </w:rPr>
        <w:br/>
        <w:t xml:space="preserve">z niniejszej umowy w obowiązującym terminie 14 dni liczonych od dnia złożenia pierwszego awizo pocztowego, jest równoznaczne w skutkach z odebraniem przesyłki </w:t>
      </w:r>
      <w:r w:rsidR="005A1FD0" w:rsidRPr="00817C93">
        <w:rPr>
          <w:rFonts w:ascii="Arial" w:hAnsi="Arial" w:cs="Arial"/>
          <w:color w:val="00000A"/>
          <w:sz w:val="22"/>
          <w:szCs w:val="22"/>
          <w:lang w:eastAsia="zh-CN" w:bidi="hi-IN"/>
        </w:rPr>
        <w:br/>
        <w:t>z upływem ostatniego dnia tego terminu. O wszelkich zmianach adresów Strony zobowiązane są powiadamiać się wzajemnie, pod rygorem uznania korespondencji wysłanej pod adres wskazany w niniejszej umowie, jako wysłanej na adres wyłącznie właściwy i ze skutkami doręczenia określonymi powyżej.</w:t>
      </w:r>
    </w:p>
    <w:p w14:paraId="065A0414" w14:textId="77777777" w:rsidR="00DD4D20" w:rsidRPr="00817C93" w:rsidRDefault="00912830" w:rsidP="00B43EA1">
      <w:pPr>
        <w:tabs>
          <w:tab w:val="left" w:pos="708"/>
        </w:tabs>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6</w:t>
      </w:r>
      <w:r w:rsidR="005A1FD0" w:rsidRPr="00817C93">
        <w:rPr>
          <w:rFonts w:ascii="Arial" w:hAnsi="Arial" w:cs="Arial"/>
          <w:color w:val="00000A"/>
          <w:sz w:val="22"/>
          <w:szCs w:val="22"/>
          <w:lang w:eastAsia="zh-CN" w:bidi="hi-IN"/>
        </w:rPr>
        <w:t xml:space="preserve">. </w:t>
      </w:r>
      <w:r w:rsidR="005A1FD0" w:rsidRPr="00817C93">
        <w:rPr>
          <w:rFonts w:ascii="Arial" w:hAnsi="Arial" w:cs="Arial"/>
          <w:color w:val="00000A"/>
          <w:sz w:val="22"/>
          <w:szCs w:val="22"/>
          <w:lang w:eastAsia="zh-CN" w:bidi="hi-IN"/>
        </w:rPr>
        <w:tab/>
        <w:t>Za pisemnym porozumieniem Stron umowa niniejsza może być rozwiązana w każdym czasie.</w:t>
      </w:r>
      <w:r w:rsidR="00DD4D20" w:rsidRPr="00817C93">
        <w:rPr>
          <w:rFonts w:ascii="Arial" w:hAnsi="Arial" w:cs="Arial"/>
          <w:color w:val="00000A"/>
          <w:sz w:val="22"/>
          <w:szCs w:val="22"/>
          <w:lang w:eastAsia="zh-CN" w:bidi="hi-IN"/>
        </w:rPr>
        <w:t xml:space="preserve"> </w:t>
      </w:r>
    </w:p>
    <w:p w14:paraId="73A3FD5B" w14:textId="52108E82" w:rsidR="005A1FD0" w:rsidRPr="00817C93" w:rsidRDefault="00DD4D20" w:rsidP="00B43EA1">
      <w:pPr>
        <w:tabs>
          <w:tab w:val="left" w:pos="708"/>
        </w:tabs>
        <w:spacing w:line="260" w:lineRule="exact"/>
        <w:ind w:left="426" w:hanging="426"/>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7.  W przypadku rozwiązania lub wygaśnięcia umowy Zleceniodawca zobowiązany jest do przejęcia zobowiązań wynikających z użytkowania posiadanego przez Zleceniobiorcę sprzętu przeładunkowego, a Zleceniobiorca zobowiązany jest do przekazania wszelkich praw do dysponowania przedmiotowym sprzętem na rzecz Zleceniodawcy.</w:t>
      </w:r>
    </w:p>
    <w:p w14:paraId="62040A4D" w14:textId="77777777" w:rsidR="001F5B64" w:rsidRDefault="001F5B64" w:rsidP="00B43EA1">
      <w:pPr>
        <w:tabs>
          <w:tab w:val="left" w:pos="708"/>
        </w:tabs>
        <w:spacing w:line="260" w:lineRule="exact"/>
        <w:ind w:left="426" w:hanging="426"/>
        <w:jc w:val="center"/>
        <w:rPr>
          <w:rFonts w:ascii="Arial" w:hAnsi="Arial" w:cs="Arial"/>
          <w:b/>
          <w:bCs/>
          <w:color w:val="00000A"/>
          <w:sz w:val="22"/>
          <w:szCs w:val="22"/>
          <w:lang w:eastAsia="zh-CN" w:bidi="hi-IN"/>
        </w:rPr>
      </w:pPr>
    </w:p>
    <w:p w14:paraId="0641D1F5" w14:textId="65FC2557" w:rsidR="00B96BAB" w:rsidRPr="00817C93" w:rsidRDefault="00B96BAB" w:rsidP="00B43EA1">
      <w:pPr>
        <w:tabs>
          <w:tab w:val="left" w:pos="708"/>
        </w:tabs>
        <w:spacing w:line="260" w:lineRule="exact"/>
        <w:ind w:left="426" w:hanging="426"/>
        <w:jc w:val="center"/>
        <w:rPr>
          <w:rFonts w:ascii="Arial" w:hAnsi="Arial" w:cs="Arial"/>
          <w:b/>
          <w:bCs/>
          <w:color w:val="00000A"/>
          <w:sz w:val="22"/>
          <w:szCs w:val="22"/>
          <w:lang w:eastAsia="zh-CN" w:bidi="hi-IN"/>
        </w:rPr>
      </w:pPr>
      <w:r w:rsidRPr="00817C93">
        <w:rPr>
          <w:rFonts w:ascii="Arial" w:hAnsi="Arial" w:cs="Arial"/>
          <w:b/>
          <w:bCs/>
          <w:color w:val="00000A"/>
          <w:sz w:val="22"/>
          <w:szCs w:val="22"/>
          <w:lang w:eastAsia="zh-CN" w:bidi="hi-IN"/>
        </w:rPr>
        <w:t xml:space="preserve">§ </w:t>
      </w:r>
      <w:r w:rsidR="00A26D12" w:rsidRPr="00817C93">
        <w:rPr>
          <w:rFonts w:ascii="Arial" w:hAnsi="Arial" w:cs="Arial"/>
          <w:b/>
          <w:bCs/>
          <w:color w:val="00000A"/>
          <w:sz w:val="22"/>
          <w:szCs w:val="22"/>
          <w:lang w:eastAsia="zh-CN" w:bidi="hi-IN"/>
        </w:rPr>
        <w:t>10</w:t>
      </w:r>
      <w:r w:rsidRPr="00817C93">
        <w:rPr>
          <w:rFonts w:ascii="Arial" w:hAnsi="Arial" w:cs="Arial"/>
          <w:b/>
          <w:bCs/>
          <w:color w:val="00000A"/>
          <w:sz w:val="22"/>
          <w:szCs w:val="22"/>
          <w:lang w:eastAsia="zh-CN" w:bidi="hi-IN"/>
        </w:rPr>
        <w:t xml:space="preserve"> [</w:t>
      </w:r>
      <w:r w:rsidR="00B04A4B" w:rsidRPr="00817C93">
        <w:rPr>
          <w:rFonts w:ascii="Arial" w:hAnsi="Arial" w:cs="Arial"/>
          <w:b/>
          <w:bCs/>
          <w:color w:val="00000A"/>
          <w:sz w:val="22"/>
          <w:szCs w:val="22"/>
          <w:lang w:eastAsia="zh-CN" w:bidi="hi-IN"/>
        </w:rPr>
        <w:t>Odpowiedzialność Zleceniobiorcy</w:t>
      </w:r>
      <w:r w:rsidRPr="00817C93">
        <w:rPr>
          <w:rFonts w:ascii="Arial" w:hAnsi="Arial" w:cs="Arial"/>
          <w:b/>
          <w:bCs/>
          <w:color w:val="00000A"/>
          <w:sz w:val="22"/>
          <w:szCs w:val="22"/>
          <w:lang w:eastAsia="zh-CN" w:bidi="hi-IN"/>
        </w:rPr>
        <w:t>]</w:t>
      </w:r>
    </w:p>
    <w:p w14:paraId="26204A4B" w14:textId="598F95A9" w:rsidR="0049676C" w:rsidRPr="00817C93" w:rsidRDefault="0049676C" w:rsidP="00B43EA1">
      <w:pPr>
        <w:pStyle w:val="Akapitzlist"/>
        <w:numPr>
          <w:ilvl w:val="0"/>
          <w:numId w:val="45"/>
        </w:numPr>
        <w:spacing w:line="260" w:lineRule="exact"/>
        <w:jc w:val="both"/>
        <w:rPr>
          <w:rFonts w:ascii="Arial" w:eastAsia="Arial" w:hAnsi="Arial" w:cs="Arial"/>
          <w:sz w:val="22"/>
          <w:szCs w:val="22"/>
        </w:rPr>
      </w:pPr>
      <w:r w:rsidRPr="00817C93">
        <w:rPr>
          <w:rFonts w:ascii="Arial" w:eastAsia="Arial" w:hAnsi="Arial" w:cs="Arial"/>
          <w:sz w:val="22"/>
          <w:szCs w:val="22"/>
        </w:rPr>
        <w:t xml:space="preserve">Zleceniobiorca ponosi odpowiedzialność </w:t>
      </w:r>
      <w:r w:rsidR="00222DCF" w:rsidRPr="00817C93">
        <w:rPr>
          <w:rFonts w:ascii="Arial" w:eastAsia="Arial" w:hAnsi="Arial" w:cs="Arial"/>
          <w:sz w:val="22"/>
          <w:szCs w:val="22"/>
        </w:rPr>
        <w:t xml:space="preserve">odszkodowawczą </w:t>
      </w:r>
      <w:r w:rsidRPr="00817C93">
        <w:rPr>
          <w:rFonts w:ascii="Arial" w:eastAsia="Arial" w:hAnsi="Arial" w:cs="Arial"/>
          <w:sz w:val="22"/>
          <w:szCs w:val="22"/>
        </w:rPr>
        <w:t xml:space="preserve">za szkody wynikłe </w:t>
      </w:r>
      <w:r w:rsidR="00812C39" w:rsidRPr="00817C93">
        <w:rPr>
          <w:rFonts w:ascii="Arial" w:eastAsia="Arial" w:hAnsi="Arial" w:cs="Arial"/>
          <w:sz w:val="22"/>
          <w:szCs w:val="22"/>
        </w:rPr>
        <w:br/>
      </w:r>
      <w:r w:rsidRPr="00817C93">
        <w:rPr>
          <w:rFonts w:ascii="Arial" w:eastAsia="Arial" w:hAnsi="Arial" w:cs="Arial"/>
          <w:sz w:val="22"/>
          <w:szCs w:val="22"/>
        </w:rPr>
        <w:t xml:space="preserve">z </w:t>
      </w:r>
      <w:r w:rsidR="00222DCF" w:rsidRPr="00817C93">
        <w:rPr>
          <w:rFonts w:ascii="Arial" w:eastAsia="Arial" w:hAnsi="Arial" w:cs="Arial"/>
          <w:sz w:val="22"/>
          <w:szCs w:val="22"/>
        </w:rPr>
        <w:t>nie</w:t>
      </w:r>
      <w:r w:rsidRPr="00817C93">
        <w:rPr>
          <w:rFonts w:ascii="Arial" w:eastAsia="Arial" w:hAnsi="Arial" w:cs="Arial"/>
          <w:sz w:val="22"/>
          <w:szCs w:val="22"/>
        </w:rPr>
        <w:t xml:space="preserve">wykonywania </w:t>
      </w:r>
      <w:r w:rsidR="00222DCF" w:rsidRPr="00817C93">
        <w:rPr>
          <w:rFonts w:ascii="Arial" w:eastAsia="Arial" w:hAnsi="Arial" w:cs="Arial"/>
          <w:sz w:val="22"/>
          <w:szCs w:val="22"/>
        </w:rPr>
        <w:t xml:space="preserve">lub nienależytego wykonania </w:t>
      </w:r>
      <w:r w:rsidRPr="00817C93">
        <w:rPr>
          <w:rFonts w:ascii="Arial" w:eastAsia="Arial" w:hAnsi="Arial" w:cs="Arial"/>
          <w:sz w:val="22"/>
          <w:szCs w:val="22"/>
        </w:rPr>
        <w:t>usługi.</w:t>
      </w:r>
    </w:p>
    <w:p w14:paraId="7C398CAD" w14:textId="77777777" w:rsidR="00825491" w:rsidRPr="00817C93" w:rsidRDefault="00B96BAB" w:rsidP="00B43EA1">
      <w:pPr>
        <w:pStyle w:val="Akapitzlist"/>
        <w:numPr>
          <w:ilvl w:val="0"/>
          <w:numId w:val="45"/>
        </w:numPr>
        <w:spacing w:line="260" w:lineRule="exact"/>
        <w:jc w:val="both"/>
        <w:rPr>
          <w:lang w:eastAsia="zh-CN" w:bidi="hi-IN"/>
        </w:rPr>
      </w:pPr>
      <w:r w:rsidRPr="00817C93">
        <w:rPr>
          <w:rFonts w:ascii="Arial" w:hAnsi="Arial" w:cs="Arial"/>
          <w:sz w:val="22"/>
          <w:szCs w:val="22"/>
        </w:rPr>
        <w:t xml:space="preserve">Zleceniodawca nie ponosi odpowiedzialności za jakiekolwiek szkody, zniszczenia </w:t>
      </w:r>
      <w:r w:rsidRPr="00817C93">
        <w:rPr>
          <w:rFonts w:ascii="Arial" w:hAnsi="Arial" w:cs="Arial"/>
          <w:sz w:val="22"/>
          <w:szCs w:val="22"/>
        </w:rPr>
        <w:br/>
        <w:t xml:space="preserve">i zdarzenia, które bezpośrednio lub pośrednio dotyczą kogokolwiek lub czegokolwiek, </w:t>
      </w:r>
      <w:r w:rsidRPr="00817C93">
        <w:rPr>
          <w:rFonts w:ascii="Arial" w:hAnsi="Arial" w:cs="Arial"/>
          <w:sz w:val="22"/>
          <w:szCs w:val="22"/>
        </w:rPr>
        <w:br/>
        <w:t xml:space="preserve">a wynikają z wykonywania niniejszej umowy przez Zleceniobiorcę lub osoby, za które odpowiada (np. pracownicy, zleceniobiorcy). </w:t>
      </w:r>
    </w:p>
    <w:p w14:paraId="62509C06" w14:textId="750333A1" w:rsidR="0083172F" w:rsidRPr="00817C93" w:rsidRDefault="0083172F" w:rsidP="00B43EA1">
      <w:pPr>
        <w:pStyle w:val="Akapitzlist"/>
        <w:spacing w:line="260" w:lineRule="exact"/>
        <w:ind w:left="360"/>
        <w:jc w:val="both"/>
        <w:rPr>
          <w:lang w:eastAsia="zh-CN" w:bidi="hi-IN"/>
        </w:rPr>
      </w:pPr>
    </w:p>
    <w:p w14:paraId="066FF408" w14:textId="7ED70BA6" w:rsidR="0003599A" w:rsidRPr="00817C93" w:rsidRDefault="0003599A" w:rsidP="00B43EA1">
      <w:pPr>
        <w:spacing w:line="260" w:lineRule="exact"/>
        <w:jc w:val="center"/>
        <w:rPr>
          <w:rFonts w:ascii="Arial" w:hAnsi="Arial" w:cs="Arial"/>
          <w:b/>
          <w:sz w:val="22"/>
          <w:szCs w:val="22"/>
        </w:rPr>
      </w:pPr>
      <w:r w:rsidRPr="00817C93">
        <w:rPr>
          <w:rFonts w:ascii="Arial" w:hAnsi="Arial" w:cs="Arial"/>
          <w:b/>
          <w:sz w:val="22"/>
          <w:szCs w:val="22"/>
        </w:rPr>
        <w:t xml:space="preserve">§ </w:t>
      </w:r>
      <w:r w:rsidR="00A26D12" w:rsidRPr="00817C93">
        <w:rPr>
          <w:rFonts w:ascii="Arial" w:hAnsi="Arial" w:cs="Arial"/>
          <w:b/>
          <w:sz w:val="22"/>
          <w:szCs w:val="22"/>
        </w:rPr>
        <w:t>11</w:t>
      </w:r>
      <w:r w:rsidRPr="00817C93">
        <w:rPr>
          <w:rFonts w:ascii="Arial" w:hAnsi="Arial" w:cs="Arial"/>
          <w:b/>
          <w:sz w:val="22"/>
          <w:szCs w:val="22"/>
        </w:rPr>
        <w:t xml:space="preserve"> </w:t>
      </w:r>
      <w:r w:rsidR="00812C39" w:rsidRPr="00817C93">
        <w:rPr>
          <w:rFonts w:ascii="Arial" w:hAnsi="Arial" w:cs="Arial"/>
          <w:b/>
          <w:sz w:val="22"/>
          <w:szCs w:val="22"/>
        </w:rPr>
        <w:t>[Zakaz przenoszenia praw i obowiązków]</w:t>
      </w:r>
    </w:p>
    <w:p w14:paraId="404B23CA" w14:textId="746D6203" w:rsidR="0003599A" w:rsidRPr="00817C93" w:rsidRDefault="0003599A" w:rsidP="00B43EA1">
      <w:pPr>
        <w:spacing w:line="260" w:lineRule="exact"/>
        <w:jc w:val="both"/>
        <w:rPr>
          <w:rFonts w:ascii="Arial" w:hAnsi="Arial" w:cs="Arial"/>
          <w:color w:val="00000A"/>
          <w:sz w:val="22"/>
          <w:szCs w:val="22"/>
          <w:lang w:eastAsia="zh-CN" w:bidi="hi-IN"/>
        </w:rPr>
      </w:pPr>
      <w:r w:rsidRPr="00817C93">
        <w:rPr>
          <w:rFonts w:ascii="Arial" w:hAnsi="Arial" w:cs="Arial"/>
          <w:color w:val="00000A"/>
          <w:sz w:val="22"/>
          <w:szCs w:val="22"/>
          <w:lang w:eastAsia="zh-CN" w:bidi="hi-IN"/>
        </w:rPr>
        <w:t xml:space="preserve">Zleceniobiorca nie może bez pisemnej zgody Zleceniodawcy przenosić na osobę trzecią praw </w:t>
      </w:r>
      <w:r w:rsidR="00812C39" w:rsidRPr="00817C93">
        <w:rPr>
          <w:rFonts w:ascii="Arial" w:hAnsi="Arial" w:cs="Arial"/>
          <w:color w:val="00000A"/>
          <w:sz w:val="22"/>
          <w:szCs w:val="22"/>
          <w:lang w:eastAsia="zh-CN" w:bidi="hi-IN"/>
        </w:rPr>
        <w:br/>
      </w:r>
      <w:r w:rsidRPr="00817C93">
        <w:rPr>
          <w:rFonts w:ascii="Arial" w:hAnsi="Arial" w:cs="Arial"/>
          <w:color w:val="00000A"/>
          <w:sz w:val="22"/>
          <w:szCs w:val="22"/>
          <w:lang w:eastAsia="zh-CN" w:bidi="hi-IN"/>
        </w:rPr>
        <w:t>i obowiązków wynikających z niniejszej umowy, pod rygorem rozwiązania niniejszej umowy przez Zleceniodawcę bez zachowania okresu wypowiedzenia (w trybie natychmiastowym).</w:t>
      </w:r>
    </w:p>
    <w:p w14:paraId="76DC24A8" w14:textId="77777777" w:rsidR="009C5896" w:rsidRPr="00817C93" w:rsidRDefault="009C5896" w:rsidP="00B43EA1">
      <w:pPr>
        <w:spacing w:line="260" w:lineRule="exact"/>
        <w:rPr>
          <w:rFonts w:ascii="Arial" w:hAnsi="Arial" w:cs="Arial"/>
          <w:b/>
          <w:sz w:val="22"/>
          <w:szCs w:val="22"/>
        </w:rPr>
      </w:pPr>
    </w:p>
    <w:p w14:paraId="73963EB3" w14:textId="22D75030" w:rsidR="00ED16D5" w:rsidRPr="00817C93" w:rsidRDefault="00D007CF" w:rsidP="00B43EA1">
      <w:pPr>
        <w:spacing w:line="260" w:lineRule="exact"/>
        <w:jc w:val="center"/>
        <w:rPr>
          <w:rFonts w:ascii="Arial" w:hAnsi="Arial" w:cs="Arial"/>
          <w:b/>
          <w:sz w:val="22"/>
          <w:szCs w:val="22"/>
        </w:rPr>
      </w:pPr>
      <w:r w:rsidRPr="00817C93">
        <w:rPr>
          <w:rFonts w:ascii="Arial" w:hAnsi="Arial" w:cs="Arial"/>
          <w:b/>
          <w:sz w:val="22"/>
          <w:szCs w:val="22"/>
        </w:rPr>
        <w:t xml:space="preserve">§ </w:t>
      </w:r>
      <w:r w:rsidR="00DB778A" w:rsidRPr="00817C93">
        <w:rPr>
          <w:rFonts w:ascii="Arial" w:hAnsi="Arial" w:cs="Arial"/>
          <w:b/>
          <w:sz w:val="22"/>
          <w:szCs w:val="22"/>
        </w:rPr>
        <w:t>1</w:t>
      </w:r>
      <w:r w:rsidR="00A26D12" w:rsidRPr="00817C93">
        <w:rPr>
          <w:rFonts w:ascii="Arial" w:hAnsi="Arial" w:cs="Arial"/>
          <w:b/>
          <w:sz w:val="22"/>
          <w:szCs w:val="22"/>
        </w:rPr>
        <w:t>2</w:t>
      </w:r>
      <w:r w:rsidR="00DB778A" w:rsidRPr="00817C93">
        <w:rPr>
          <w:rFonts w:ascii="Arial" w:hAnsi="Arial" w:cs="Arial"/>
          <w:b/>
          <w:sz w:val="22"/>
          <w:szCs w:val="22"/>
        </w:rPr>
        <w:t xml:space="preserve"> </w:t>
      </w:r>
      <w:r w:rsidR="00BF13F1" w:rsidRPr="00817C93">
        <w:rPr>
          <w:rFonts w:ascii="Arial" w:hAnsi="Arial" w:cs="Arial"/>
          <w:b/>
          <w:sz w:val="22"/>
          <w:szCs w:val="22"/>
        </w:rPr>
        <w:t>[</w:t>
      </w:r>
      <w:r w:rsidR="00ED16D5" w:rsidRPr="00817C93">
        <w:rPr>
          <w:rFonts w:ascii="Arial" w:hAnsi="Arial" w:cs="Arial"/>
          <w:b/>
          <w:sz w:val="22"/>
          <w:szCs w:val="22"/>
        </w:rPr>
        <w:t>Klauzula poufności</w:t>
      </w:r>
      <w:r w:rsidR="00BF13F1" w:rsidRPr="00817C93">
        <w:rPr>
          <w:rFonts w:ascii="Arial" w:hAnsi="Arial" w:cs="Arial"/>
          <w:b/>
          <w:sz w:val="22"/>
          <w:szCs w:val="22"/>
        </w:rPr>
        <w:t>]</w:t>
      </w:r>
      <w:r w:rsidR="00ED16D5" w:rsidRPr="00817C93">
        <w:rPr>
          <w:rFonts w:ascii="Arial" w:hAnsi="Arial" w:cs="Arial"/>
          <w:b/>
          <w:sz w:val="22"/>
          <w:szCs w:val="22"/>
        </w:rPr>
        <w:t xml:space="preserve"> </w:t>
      </w:r>
    </w:p>
    <w:p w14:paraId="65F0593A" w14:textId="77777777" w:rsidR="001976C8" w:rsidRPr="00817C93" w:rsidRDefault="001976C8" w:rsidP="00B43EA1">
      <w:pPr>
        <w:tabs>
          <w:tab w:val="left" w:pos="0"/>
        </w:tabs>
        <w:spacing w:line="260" w:lineRule="exact"/>
        <w:ind w:left="426" w:hanging="426"/>
        <w:jc w:val="both"/>
        <w:rPr>
          <w:rFonts w:ascii="Arial" w:hAnsi="Arial" w:cs="Arial"/>
          <w:sz w:val="22"/>
          <w:szCs w:val="22"/>
        </w:rPr>
      </w:pPr>
      <w:r w:rsidRPr="00817C93">
        <w:rPr>
          <w:rFonts w:ascii="Arial" w:hAnsi="Arial" w:cs="Arial"/>
          <w:sz w:val="22"/>
          <w:szCs w:val="22"/>
        </w:rPr>
        <w:t>1.</w:t>
      </w:r>
      <w:r w:rsidRPr="00817C93">
        <w:t xml:space="preserve"> </w:t>
      </w:r>
      <w:r w:rsidRPr="00817C93">
        <w:tab/>
      </w:r>
      <w:r w:rsidRPr="00817C93">
        <w:rPr>
          <w:rFonts w:ascii="Arial" w:hAnsi="Arial" w:cs="Arial"/>
          <w:sz w:val="22"/>
          <w:szCs w:val="22"/>
        </w:rPr>
        <w:t xml:space="preserve">W okresie obowiązywania umowy oraz po jej rozwiązaniu Strony zobowiązują się do nieujawniania osobom trzecim, z wyłączeniem ich organów, jakichkolwiek informacji </w:t>
      </w:r>
      <w:r w:rsidRPr="00817C93">
        <w:rPr>
          <w:rFonts w:ascii="Arial" w:hAnsi="Arial" w:cs="Arial"/>
          <w:sz w:val="22"/>
          <w:szCs w:val="22"/>
        </w:rPr>
        <w:lastRenderedPageBreak/>
        <w:t>stanowiących tajemnicę przedsiębiorstwa oraz informacji, których ujawnienie mogłoby narazić którąkolwiek ze Stron na jakąkolwiek szkodę.</w:t>
      </w:r>
    </w:p>
    <w:p w14:paraId="509BFE2E" w14:textId="77777777" w:rsidR="001976C8" w:rsidRPr="00817C93" w:rsidRDefault="001976C8" w:rsidP="00B43EA1">
      <w:pPr>
        <w:tabs>
          <w:tab w:val="left" w:pos="0"/>
        </w:tabs>
        <w:suppressAutoHyphens w:val="0"/>
        <w:autoSpaceDE w:val="0"/>
        <w:autoSpaceDN w:val="0"/>
        <w:adjustRightInd w:val="0"/>
        <w:spacing w:line="260" w:lineRule="exact"/>
        <w:ind w:left="426" w:hanging="426"/>
        <w:jc w:val="both"/>
        <w:rPr>
          <w:rFonts w:ascii="Arial" w:hAnsi="Arial" w:cs="Arial"/>
          <w:sz w:val="22"/>
          <w:szCs w:val="22"/>
        </w:rPr>
      </w:pPr>
      <w:r w:rsidRPr="00817C93">
        <w:rPr>
          <w:rFonts w:ascii="Arial" w:hAnsi="Arial" w:cs="Arial"/>
          <w:sz w:val="22"/>
          <w:szCs w:val="22"/>
        </w:rPr>
        <w:t xml:space="preserve">2. </w:t>
      </w:r>
      <w:r w:rsidRPr="00817C93">
        <w:rPr>
          <w:rFonts w:ascii="Arial" w:hAnsi="Arial" w:cs="Arial"/>
          <w:sz w:val="22"/>
          <w:szCs w:val="22"/>
        </w:rPr>
        <w:tab/>
        <w:t>Przez tajemnicę przedsiębiorstwa rozumie się nieujawnione do publicznej wiadomości informacje finansowe i organizacyjne.</w:t>
      </w:r>
    </w:p>
    <w:p w14:paraId="0B730B12" w14:textId="77777777" w:rsidR="001976C8" w:rsidRPr="00817C93" w:rsidRDefault="001976C8" w:rsidP="00B43EA1">
      <w:pPr>
        <w:tabs>
          <w:tab w:val="left" w:pos="0"/>
        </w:tabs>
        <w:suppressAutoHyphens w:val="0"/>
        <w:autoSpaceDE w:val="0"/>
        <w:autoSpaceDN w:val="0"/>
        <w:adjustRightInd w:val="0"/>
        <w:spacing w:line="260" w:lineRule="exact"/>
        <w:ind w:left="426" w:hanging="426"/>
        <w:jc w:val="both"/>
        <w:rPr>
          <w:rFonts w:ascii="Arial" w:hAnsi="Arial" w:cs="Arial"/>
          <w:sz w:val="22"/>
          <w:szCs w:val="22"/>
        </w:rPr>
      </w:pPr>
      <w:r w:rsidRPr="00817C93">
        <w:rPr>
          <w:rFonts w:ascii="Arial" w:hAnsi="Arial" w:cs="Arial"/>
          <w:sz w:val="22"/>
          <w:szCs w:val="22"/>
        </w:rPr>
        <w:t>3.</w:t>
      </w:r>
      <w:r w:rsidRPr="00817C93">
        <w:rPr>
          <w:rFonts w:ascii="Arial" w:hAnsi="Arial" w:cs="Arial"/>
          <w:sz w:val="22"/>
          <w:szCs w:val="22"/>
        </w:rPr>
        <w:tab/>
        <w:t>Postanowienia zawarte w ust. 1 i 2 nie będą stanowiły przeszkody dla którejkolwiek ze Stron niniejszej umowy w ujawnianiu informacji, jeżeli druga Strona wyrazi na to zgodę na piśmie lub informacja ta należy do informacji powszechnie znanych lub informacji, których ujawnienie jest wymagane na podstawie powszechnie obowiązujących przepisów prawa.</w:t>
      </w:r>
    </w:p>
    <w:p w14:paraId="577C7BA4" w14:textId="77777777" w:rsidR="001976C8" w:rsidRPr="00817C93" w:rsidRDefault="001976C8" w:rsidP="00B43EA1">
      <w:pPr>
        <w:suppressAutoHyphens w:val="0"/>
        <w:spacing w:line="260" w:lineRule="exact"/>
        <w:ind w:left="426" w:hanging="426"/>
        <w:jc w:val="both"/>
        <w:rPr>
          <w:rFonts w:ascii="Arial" w:eastAsia="MS Mincho" w:hAnsi="Arial" w:cs="Arial"/>
          <w:sz w:val="22"/>
          <w:szCs w:val="22"/>
          <w:lang w:eastAsia="pl-PL"/>
        </w:rPr>
      </w:pPr>
      <w:r w:rsidRPr="00817C93">
        <w:rPr>
          <w:rFonts w:ascii="Arial" w:eastAsia="MS Mincho" w:hAnsi="Arial" w:cs="Arial"/>
          <w:sz w:val="22"/>
          <w:szCs w:val="22"/>
          <w:lang w:eastAsia="pl-PL"/>
        </w:rPr>
        <w:t>4.</w:t>
      </w:r>
      <w:r w:rsidRPr="00817C93">
        <w:rPr>
          <w:rFonts w:ascii="Arial" w:eastAsia="MS Mincho" w:hAnsi="Arial" w:cs="Arial"/>
          <w:sz w:val="22"/>
          <w:szCs w:val="22"/>
          <w:lang w:eastAsia="pl-PL"/>
        </w:rPr>
        <w:tab/>
        <w:t>W przypadku naruszenia obowiązku wynikającego z ust. 1</w:t>
      </w:r>
      <w:r w:rsidR="00546769" w:rsidRPr="00817C93">
        <w:rPr>
          <w:rFonts w:ascii="Arial" w:eastAsia="MS Mincho" w:hAnsi="Arial" w:cs="Arial"/>
          <w:sz w:val="22"/>
          <w:szCs w:val="22"/>
          <w:lang w:eastAsia="pl-PL"/>
        </w:rPr>
        <w:t xml:space="preserve"> strona ujawniająca</w:t>
      </w:r>
      <w:r w:rsidRPr="00817C93">
        <w:rPr>
          <w:rFonts w:ascii="Arial" w:eastAsia="MS Mincho" w:hAnsi="Arial" w:cs="Arial"/>
          <w:sz w:val="22"/>
          <w:szCs w:val="22"/>
          <w:lang w:eastAsia="pl-PL"/>
        </w:rPr>
        <w:t xml:space="preserve"> zapłaci </w:t>
      </w:r>
      <w:r w:rsidR="00546769" w:rsidRPr="00817C93">
        <w:rPr>
          <w:rFonts w:ascii="Arial" w:eastAsia="MS Mincho" w:hAnsi="Arial" w:cs="Arial"/>
          <w:sz w:val="22"/>
          <w:szCs w:val="22"/>
          <w:lang w:eastAsia="pl-PL"/>
        </w:rPr>
        <w:t>drugiej stronie</w:t>
      </w:r>
      <w:r w:rsidRPr="00817C93">
        <w:rPr>
          <w:rFonts w:ascii="Arial" w:eastAsia="MS Mincho" w:hAnsi="Arial" w:cs="Arial"/>
          <w:sz w:val="22"/>
          <w:szCs w:val="22"/>
          <w:lang w:eastAsia="pl-PL"/>
        </w:rPr>
        <w:t xml:space="preserve"> karę umowną w wysokości </w:t>
      </w:r>
      <w:r w:rsidR="00546769" w:rsidRPr="00817C93">
        <w:rPr>
          <w:rFonts w:ascii="Arial" w:eastAsia="MS Mincho" w:hAnsi="Arial" w:cs="Arial"/>
          <w:sz w:val="22"/>
          <w:szCs w:val="22"/>
          <w:lang w:eastAsia="pl-PL"/>
        </w:rPr>
        <w:t>1.0</w:t>
      </w:r>
      <w:r w:rsidRPr="00817C93">
        <w:rPr>
          <w:rFonts w:ascii="Arial" w:eastAsia="MS Mincho" w:hAnsi="Arial" w:cs="Arial"/>
          <w:sz w:val="22"/>
          <w:szCs w:val="22"/>
          <w:lang w:eastAsia="pl-PL"/>
        </w:rPr>
        <w:t xml:space="preserve">00.000,00 złotych za każde naruszenie. </w:t>
      </w:r>
    </w:p>
    <w:p w14:paraId="5DA03511" w14:textId="77777777" w:rsidR="0007052C" w:rsidRPr="00817C93" w:rsidRDefault="0007052C" w:rsidP="00B43EA1">
      <w:pPr>
        <w:spacing w:line="260" w:lineRule="exact"/>
        <w:jc w:val="center"/>
        <w:rPr>
          <w:rFonts w:ascii="Arial" w:hAnsi="Arial" w:cs="Arial"/>
          <w:b/>
          <w:sz w:val="22"/>
          <w:szCs w:val="22"/>
        </w:rPr>
      </w:pPr>
    </w:p>
    <w:p w14:paraId="6620BBFE" w14:textId="392C0DA4" w:rsidR="00E52AA3" w:rsidRPr="00817C93" w:rsidRDefault="00E52AA3" w:rsidP="00B43EA1">
      <w:pPr>
        <w:spacing w:line="260" w:lineRule="exact"/>
        <w:jc w:val="center"/>
        <w:rPr>
          <w:rFonts w:ascii="Arial" w:hAnsi="Arial" w:cs="Arial"/>
          <w:b/>
          <w:sz w:val="22"/>
          <w:szCs w:val="22"/>
        </w:rPr>
      </w:pPr>
      <w:r w:rsidRPr="00817C93">
        <w:rPr>
          <w:rFonts w:ascii="Arial" w:hAnsi="Arial" w:cs="Arial"/>
          <w:b/>
          <w:sz w:val="22"/>
          <w:szCs w:val="22"/>
        </w:rPr>
        <w:t xml:space="preserve">§ </w:t>
      </w:r>
      <w:r w:rsidR="00DB778A" w:rsidRPr="00817C93">
        <w:rPr>
          <w:rFonts w:ascii="Arial" w:hAnsi="Arial" w:cs="Arial"/>
          <w:b/>
          <w:sz w:val="22"/>
          <w:szCs w:val="22"/>
        </w:rPr>
        <w:t>1</w:t>
      </w:r>
      <w:r w:rsidR="00EB2F9D" w:rsidRPr="00817C93">
        <w:rPr>
          <w:rFonts w:ascii="Arial" w:hAnsi="Arial" w:cs="Arial"/>
          <w:b/>
          <w:sz w:val="22"/>
          <w:szCs w:val="22"/>
        </w:rPr>
        <w:t>3</w:t>
      </w:r>
      <w:r w:rsidR="00DB778A" w:rsidRPr="00817C93">
        <w:rPr>
          <w:rFonts w:ascii="Arial" w:hAnsi="Arial" w:cs="Arial"/>
          <w:b/>
          <w:sz w:val="22"/>
          <w:szCs w:val="22"/>
        </w:rPr>
        <w:t xml:space="preserve"> </w:t>
      </w:r>
      <w:r w:rsidRPr="00817C93">
        <w:rPr>
          <w:rFonts w:ascii="Arial" w:hAnsi="Arial" w:cs="Arial"/>
          <w:b/>
          <w:sz w:val="22"/>
          <w:szCs w:val="22"/>
        </w:rPr>
        <w:t>[Dane kontaktowe]</w:t>
      </w:r>
    </w:p>
    <w:p w14:paraId="10D8F1EB" w14:textId="77777777" w:rsidR="00E52AA3" w:rsidRPr="00817C93" w:rsidRDefault="00E52AA3" w:rsidP="00B43EA1">
      <w:pPr>
        <w:spacing w:line="260" w:lineRule="exact"/>
        <w:jc w:val="both"/>
        <w:rPr>
          <w:rFonts w:ascii="Arial" w:hAnsi="Arial" w:cs="Arial"/>
          <w:sz w:val="22"/>
          <w:szCs w:val="22"/>
        </w:rPr>
      </w:pPr>
      <w:r w:rsidRPr="00817C93">
        <w:rPr>
          <w:rFonts w:ascii="Arial" w:hAnsi="Arial" w:cs="Arial"/>
          <w:sz w:val="22"/>
          <w:szCs w:val="22"/>
        </w:rPr>
        <w:t>Strony uzgadniają, że osobami do kontaktu w związku z realizacją niniejszej umowy są:</w:t>
      </w:r>
    </w:p>
    <w:p w14:paraId="6DC57466" w14:textId="0CA969BC" w:rsidR="00E52AA3" w:rsidRPr="00817C93" w:rsidRDefault="00E52AA3" w:rsidP="00B43EA1">
      <w:pPr>
        <w:tabs>
          <w:tab w:val="left" w:pos="426"/>
        </w:tabs>
        <w:spacing w:line="260" w:lineRule="exact"/>
        <w:jc w:val="both"/>
        <w:rPr>
          <w:rFonts w:ascii="Arial" w:hAnsi="Arial" w:cs="Arial"/>
          <w:sz w:val="22"/>
          <w:szCs w:val="22"/>
        </w:rPr>
      </w:pPr>
      <w:r w:rsidRPr="00817C93">
        <w:rPr>
          <w:rFonts w:ascii="Arial" w:hAnsi="Arial" w:cs="Arial"/>
          <w:sz w:val="22"/>
          <w:szCs w:val="22"/>
        </w:rPr>
        <w:t>1)</w:t>
      </w:r>
      <w:r w:rsidRPr="00817C93">
        <w:rPr>
          <w:rFonts w:ascii="Arial" w:hAnsi="Arial" w:cs="Arial"/>
          <w:sz w:val="22"/>
          <w:szCs w:val="22"/>
        </w:rPr>
        <w:tab/>
        <w:t xml:space="preserve">ze strony Zleceniodawcy: </w:t>
      </w:r>
      <w:r w:rsidR="00E37755" w:rsidRPr="00817C93">
        <w:rPr>
          <w:rFonts w:ascii="Arial" w:hAnsi="Arial" w:cs="Arial"/>
          <w:sz w:val="22"/>
          <w:szCs w:val="22"/>
        </w:rPr>
        <w:t xml:space="preserve">Sebastian Ziegler, </w:t>
      </w:r>
      <w:r w:rsidRPr="00817C93">
        <w:rPr>
          <w:rFonts w:ascii="Arial" w:hAnsi="Arial" w:cs="Arial"/>
          <w:sz w:val="22"/>
          <w:szCs w:val="22"/>
        </w:rPr>
        <w:t xml:space="preserve">tel. </w:t>
      </w:r>
      <w:r w:rsidR="00E37755" w:rsidRPr="00817C93">
        <w:rPr>
          <w:rFonts w:ascii="Arial" w:hAnsi="Arial" w:cs="Arial"/>
          <w:sz w:val="22"/>
          <w:szCs w:val="22"/>
        </w:rPr>
        <w:t>785 881 402</w:t>
      </w:r>
    </w:p>
    <w:p w14:paraId="4B0F5774" w14:textId="1CDFC432" w:rsidR="00E52AA3" w:rsidRPr="00817C93" w:rsidRDefault="00E52AA3" w:rsidP="00B43EA1">
      <w:pPr>
        <w:spacing w:line="260" w:lineRule="exact"/>
        <w:ind w:firstLine="426"/>
        <w:jc w:val="both"/>
        <w:rPr>
          <w:rFonts w:ascii="Arial" w:hAnsi="Arial" w:cs="Arial"/>
          <w:sz w:val="22"/>
          <w:szCs w:val="22"/>
          <w:lang w:val="en-US"/>
        </w:rPr>
      </w:pPr>
      <w:r w:rsidRPr="00817C93">
        <w:rPr>
          <w:rFonts w:ascii="Arial" w:hAnsi="Arial" w:cs="Arial"/>
          <w:sz w:val="22"/>
          <w:szCs w:val="22"/>
          <w:lang w:val="en-US"/>
        </w:rPr>
        <w:t xml:space="preserve">e-mail </w:t>
      </w:r>
      <w:r w:rsidR="00E37755" w:rsidRPr="00B43EA1">
        <w:rPr>
          <w:rFonts w:ascii="Arial" w:hAnsi="Arial" w:cs="Arial"/>
          <w:sz w:val="22"/>
          <w:szCs w:val="22"/>
          <w:lang w:val="en-US"/>
        </w:rPr>
        <w:t>porthandlowy@zpmkolobrzeg.pl</w:t>
      </w:r>
      <w:r w:rsidR="00E37755" w:rsidRPr="00817C93">
        <w:rPr>
          <w:rFonts w:ascii="Arial" w:hAnsi="Arial" w:cs="Arial"/>
          <w:sz w:val="22"/>
          <w:szCs w:val="22"/>
          <w:lang w:val="en-US"/>
        </w:rPr>
        <w:t xml:space="preserve">, </w:t>
      </w:r>
      <w:r w:rsidR="00E37755" w:rsidRPr="00B43EA1">
        <w:rPr>
          <w:rFonts w:ascii="Arial" w:hAnsi="Arial" w:cs="Arial"/>
          <w:sz w:val="22"/>
          <w:szCs w:val="22"/>
          <w:lang w:val="en-US"/>
        </w:rPr>
        <w:t>sekretariat@zpmkolobrzeg.pl</w:t>
      </w:r>
      <w:r w:rsidR="00E37755" w:rsidRPr="00817C93">
        <w:rPr>
          <w:rFonts w:ascii="Arial" w:hAnsi="Arial" w:cs="Arial"/>
          <w:sz w:val="22"/>
          <w:szCs w:val="22"/>
          <w:lang w:val="en-US"/>
        </w:rPr>
        <w:t xml:space="preserve"> </w:t>
      </w:r>
    </w:p>
    <w:p w14:paraId="269AD449" w14:textId="73B1D126" w:rsidR="00E52AA3" w:rsidRPr="00817C93" w:rsidRDefault="00E52AA3" w:rsidP="00B43EA1">
      <w:pPr>
        <w:tabs>
          <w:tab w:val="left" w:pos="426"/>
        </w:tabs>
        <w:spacing w:line="260" w:lineRule="exact"/>
        <w:jc w:val="both"/>
        <w:rPr>
          <w:rFonts w:ascii="Arial" w:hAnsi="Arial" w:cs="Arial"/>
          <w:sz w:val="22"/>
          <w:szCs w:val="22"/>
        </w:rPr>
      </w:pPr>
      <w:r w:rsidRPr="00817C93">
        <w:rPr>
          <w:rFonts w:ascii="Arial" w:hAnsi="Arial" w:cs="Arial"/>
          <w:sz w:val="22"/>
          <w:szCs w:val="22"/>
        </w:rPr>
        <w:t>2)</w:t>
      </w:r>
      <w:r w:rsidRPr="00817C93">
        <w:rPr>
          <w:rFonts w:ascii="Arial" w:hAnsi="Arial" w:cs="Arial"/>
          <w:sz w:val="22"/>
          <w:szCs w:val="22"/>
        </w:rPr>
        <w:tab/>
        <w:t xml:space="preserve">ze strony Zleceniobiorcy: </w:t>
      </w:r>
      <w:r w:rsidR="00AD2D52" w:rsidRPr="00817C93">
        <w:rPr>
          <w:rFonts w:ascii="Arial" w:hAnsi="Arial" w:cs="Arial"/>
          <w:sz w:val="22"/>
          <w:szCs w:val="22"/>
        </w:rPr>
        <w:t>…………………………………..</w:t>
      </w:r>
      <w:r w:rsidR="00E37755" w:rsidRPr="00817C93">
        <w:rPr>
          <w:rFonts w:ascii="Arial" w:hAnsi="Arial" w:cs="Arial"/>
          <w:sz w:val="22"/>
          <w:szCs w:val="22"/>
        </w:rPr>
        <w:t xml:space="preserve">, </w:t>
      </w:r>
      <w:r w:rsidRPr="00817C93">
        <w:rPr>
          <w:rFonts w:ascii="Arial" w:hAnsi="Arial" w:cs="Arial"/>
          <w:sz w:val="22"/>
          <w:szCs w:val="22"/>
        </w:rPr>
        <w:t xml:space="preserve">tel. </w:t>
      </w:r>
      <w:r w:rsidR="00AD2D52" w:rsidRPr="00817C93">
        <w:rPr>
          <w:rFonts w:ascii="Arial" w:hAnsi="Arial" w:cs="Arial"/>
          <w:sz w:val="22"/>
          <w:szCs w:val="22"/>
        </w:rPr>
        <w:t>……………………………….</w:t>
      </w:r>
    </w:p>
    <w:p w14:paraId="77B0894F" w14:textId="4D21F76F" w:rsidR="00D65A51" w:rsidRDefault="00E52AA3" w:rsidP="00B43EA1">
      <w:pPr>
        <w:tabs>
          <w:tab w:val="left" w:pos="426"/>
        </w:tabs>
        <w:spacing w:line="260" w:lineRule="exact"/>
        <w:jc w:val="both"/>
      </w:pPr>
      <w:r w:rsidRPr="00817C93">
        <w:rPr>
          <w:rFonts w:ascii="Arial" w:hAnsi="Arial" w:cs="Arial"/>
          <w:sz w:val="22"/>
          <w:szCs w:val="22"/>
        </w:rPr>
        <w:t xml:space="preserve">  </w:t>
      </w:r>
      <w:r w:rsidR="008D3570" w:rsidRPr="00817C93">
        <w:rPr>
          <w:rFonts w:ascii="Arial" w:hAnsi="Arial" w:cs="Arial"/>
          <w:sz w:val="22"/>
          <w:szCs w:val="22"/>
        </w:rPr>
        <w:tab/>
      </w:r>
      <w:r w:rsidRPr="00817C93">
        <w:rPr>
          <w:rFonts w:ascii="Arial" w:hAnsi="Arial" w:cs="Arial"/>
          <w:sz w:val="22"/>
          <w:szCs w:val="22"/>
        </w:rPr>
        <w:t xml:space="preserve">e-mail </w:t>
      </w:r>
      <w:r w:rsidR="00AD2D52" w:rsidRPr="00817C93">
        <w:t>………………….</w:t>
      </w:r>
    </w:p>
    <w:p w14:paraId="2B1E28B4" w14:textId="77777777" w:rsidR="00263FAC" w:rsidRDefault="00263FAC" w:rsidP="00B43EA1">
      <w:pPr>
        <w:tabs>
          <w:tab w:val="left" w:pos="426"/>
        </w:tabs>
        <w:spacing w:line="260" w:lineRule="exact"/>
        <w:jc w:val="both"/>
      </w:pPr>
    </w:p>
    <w:p w14:paraId="411400FA" w14:textId="44E64613" w:rsidR="003A3FFC" w:rsidRPr="00312791" w:rsidRDefault="003A3FFC" w:rsidP="00312791">
      <w:pPr>
        <w:tabs>
          <w:tab w:val="left" w:pos="426"/>
        </w:tabs>
        <w:spacing w:line="260" w:lineRule="exact"/>
        <w:jc w:val="center"/>
        <w:rPr>
          <w:rFonts w:ascii="Arial" w:hAnsi="Arial" w:cs="Arial"/>
          <w:b/>
          <w:sz w:val="22"/>
          <w:szCs w:val="22"/>
        </w:rPr>
      </w:pPr>
      <w:r w:rsidRPr="00312791">
        <w:rPr>
          <w:rFonts w:ascii="Arial" w:hAnsi="Arial" w:cs="Arial"/>
          <w:b/>
          <w:sz w:val="22"/>
          <w:szCs w:val="22"/>
        </w:rPr>
        <w:t>§ 14 [Zmiany umowy]</w:t>
      </w:r>
    </w:p>
    <w:p w14:paraId="511B289C" w14:textId="361015B7" w:rsidR="003A3FFC" w:rsidRPr="00312791" w:rsidRDefault="003A3FFC" w:rsidP="00312791">
      <w:pPr>
        <w:pStyle w:val="Akapitzlist"/>
        <w:numPr>
          <w:ilvl w:val="0"/>
          <w:numId w:val="61"/>
        </w:numPr>
        <w:tabs>
          <w:tab w:val="left" w:pos="426"/>
        </w:tabs>
        <w:spacing w:line="260" w:lineRule="exact"/>
        <w:ind w:hanging="720"/>
        <w:jc w:val="both"/>
        <w:rPr>
          <w:rFonts w:ascii="Arial" w:hAnsi="Arial" w:cs="Arial"/>
          <w:sz w:val="22"/>
          <w:szCs w:val="22"/>
        </w:rPr>
      </w:pPr>
      <w:r w:rsidRPr="00312791">
        <w:rPr>
          <w:rFonts w:ascii="Arial" w:hAnsi="Arial" w:cs="Arial"/>
          <w:sz w:val="22"/>
          <w:szCs w:val="22"/>
        </w:rPr>
        <w:t>Zamawiający dopusz</w:t>
      </w:r>
      <w:r w:rsidR="008A4BC9" w:rsidRPr="00312791">
        <w:rPr>
          <w:rFonts w:ascii="Arial" w:hAnsi="Arial" w:cs="Arial"/>
          <w:sz w:val="22"/>
          <w:szCs w:val="22"/>
        </w:rPr>
        <w:t>cz</w:t>
      </w:r>
      <w:r w:rsidRPr="00312791">
        <w:rPr>
          <w:rFonts w:ascii="Arial" w:hAnsi="Arial" w:cs="Arial"/>
          <w:sz w:val="22"/>
          <w:szCs w:val="22"/>
        </w:rPr>
        <w:t>a możliwość dokonania następujących zmian umowy:</w:t>
      </w:r>
    </w:p>
    <w:p w14:paraId="68FD5059" w14:textId="10AA632D" w:rsidR="003A3FFC" w:rsidRPr="00312791" w:rsidRDefault="003A3FFC" w:rsidP="003A3FFC">
      <w:pPr>
        <w:pStyle w:val="Akapitzlist"/>
        <w:numPr>
          <w:ilvl w:val="0"/>
          <w:numId w:val="62"/>
        </w:numPr>
        <w:tabs>
          <w:tab w:val="left" w:pos="426"/>
        </w:tabs>
        <w:spacing w:line="260" w:lineRule="exact"/>
        <w:jc w:val="both"/>
        <w:rPr>
          <w:rFonts w:ascii="Arial" w:hAnsi="Arial" w:cs="Arial"/>
          <w:sz w:val="22"/>
          <w:szCs w:val="22"/>
        </w:rPr>
      </w:pPr>
      <w:r w:rsidRPr="00312791">
        <w:rPr>
          <w:rFonts w:ascii="Arial" w:hAnsi="Arial" w:cs="Arial"/>
          <w:sz w:val="22"/>
          <w:szCs w:val="22"/>
        </w:rPr>
        <w:t xml:space="preserve">zmiana </w:t>
      </w:r>
      <w:r w:rsidR="009009D0" w:rsidRPr="00312791">
        <w:rPr>
          <w:rFonts w:ascii="Arial" w:hAnsi="Arial" w:cs="Arial"/>
          <w:sz w:val="22"/>
          <w:szCs w:val="22"/>
        </w:rPr>
        <w:t>okresu obowiązywania umowy: Zamawiający dopuszcza możliwość wydłużenia okresu obowiązywania umowy, o okres nie dłuższy niż 6 miesięcy, w przypadku jeżeli na co najmniej miesiąc przed końcem obowiązywania umowy, nie zostanie wyłoniony kolejny Wykonawca,</w:t>
      </w:r>
    </w:p>
    <w:p w14:paraId="73AB6CCB" w14:textId="118AE868" w:rsidR="009009D0" w:rsidRPr="00312791" w:rsidRDefault="009009D0" w:rsidP="003A3FFC">
      <w:pPr>
        <w:pStyle w:val="Akapitzlist"/>
        <w:numPr>
          <w:ilvl w:val="0"/>
          <w:numId w:val="62"/>
        </w:numPr>
        <w:tabs>
          <w:tab w:val="left" w:pos="426"/>
        </w:tabs>
        <w:spacing w:line="260" w:lineRule="exact"/>
        <w:jc w:val="both"/>
        <w:rPr>
          <w:rFonts w:ascii="Arial" w:hAnsi="Arial" w:cs="Arial"/>
          <w:sz w:val="22"/>
          <w:szCs w:val="22"/>
        </w:rPr>
      </w:pPr>
      <w:r w:rsidRPr="00312791">
        <w:rPr>
          <w:rFonts w:ascii="Arial" w:hAnsi="Arial" w:cs="Arial"/>
          <w:sz w:val="22"/>
          <w:szCs w:val="22"/>
        </w:rPr>
        <w:t xml:space="preserve">zmiana zakresu świadczonych usług – w przypadku </w:t>
      </w:r>
      <w:r w:rsidR="00487A30" w:rsidRPr="00312791">
        <w:rPr>
          <w:rFonts w:ascii="Arial" w:hAnsi="Arial" w:cs="Arial"/>
          <w:sz w:val="22"/>
          <w:szCs w:val="22"/>
        </w:rPr>
        <w:t xml:space="preserve">jeżeli konieczność świadczenia zmian będzie wynikała z przyczyn niezależnych od Zamawiającego lub ze zmiany usług świadczonych przez Zamawiającego, </w:t>
      </w:r>
    </w:p>
    <w:p w14:paraId="190294DB" w14:textId="67CCA672" w:rsidR="00487A30" w:rsidRPr="00312791" w:rsidRDefault="00487A30" w:rsidP="003A3FFC">
      <w:pPr>
        <w:pStyle w:val="Akapitzlist"/>
        <w:numPr>
          <w:ilvl w:val="0"/>
          <w:numId w:val="62"/>
        </w:numPr>
        <w:tabs>
          <w:tab w:val="left" w:pos="426"/>
        </w:tabs>
        <w:spacing w:line="260" w:lineRule="exact"/>
        <w:jc w:val="both"/>
        <w:rPr>
          <w:rFonts w:ascii="Arial" w:hAnsi="Arial" w:cs="Arial"/>
          <w:sz w:val="22"/>
          <w:szCs w:val="22"/>
        </w:rPr>
      </w:pPr>
      <w:r w:rsidRPr="00312791">
        <w:rPr>
          <w:rFonts w:ascii="Arial" w:hAnsi="Arial" w:cs="Arial"/>
          <w:sz w:val="22"/>
          <w:szCs w:val="22"/>
        </w:rPr>
        <w:t>zmiana wynagrodzenia Wykonawcy</w:t>
      </w:r>
      <w:r w:rsidR="008F0F19" w:rsidRPr="00312791">
        <w:rPr>
          <w:rFonts w:ascii="Arial" w:hAnsi="Arial" w:cs="Arial"/>
          <w:sz w:val="22"/>
          <w:szCs w:val="22"/>
        </w:rPr>
        <w:t xml:space="preserve"> – w p</w:t>
      </w:r>
      <w:r w:rsidR="00263FAC" w:rsidRPr="00312791">
        <w:rPr>
          <w:rFonts w:ascii="Arial" w:hAnsi="Arial" w:cs="Arial"/>
          <w:sz w:val="22"/>
          <w:szCs w:val="22"/>
        </w:rPr>
        <w:t>rzypadku zmiany zakresu świadczonych usług</w:t>
      </w:r>
      <w:r w:rsidR="00EC6E41" w:rsidRPr="00312791">
        <w:rPr>
          <w:rFonts w:ascii="Arial" w:hAnsi="Arial" w:cs="Arial"/>
          <w:sz w:val="22"/>
          <w:szCs w:val="22"/>
        </w:rPr>
        <w:t xml:space="preserve"> lub</w:t>
      </w:r>
      <w:r w:rsidR="00263FAC" w:rsidRPr="00312791">
        <w:rPr>
          <w:rFonts w:ascii="Arial" w:hAnsi="Arial" w:cs="Arial"/>
          <w:sz w:val="22"/>
          <w:szCs w:val="22"/>
        </w:rPr>
        <w:t xml:space="preserve"> wydłużenia okresu obowiązywania </w:t>
      </w:r>
      <w:r w:rsidR="00EC6E41" w:rsidRPr="00312791">
        <w:rPr>
          <w:rFonts w:ascii="Arial" w:hAnsi="Arial" w:cs="Arial"/>
          <w:sz w:val="22"/>
          <w:szCs w:val="22"/>
        </w:rPr>
        <w:t>umowy,</w:t>
      </w:r>
      <w:r w:rsidR="00561E23" w:rsidRPr="00312791">
        <w:rPr>
          <w:rFonts w:ascii="Arial" w:hAnsi="Arial" w:cs="Arial"/>
          <w:sz w:val="22"/>
          <w:szCs w:val="22"/>
        </w:rPr>
        <w:t xml:space="preserve"> wystąpienia innych nieprzewidzianych zdarzeń mających wpływ na wysokość kosztów ponoszonych przez Zamawiającego lub Wykonawcę.</w:t>
      </w:r>
    </w:p>
    <w:p w14:paraId="5EAE8B1A" w14:textId="2090C46E" w:rsidR="00EC6E41" w:rsidRPr="00312791" w:rsidRDefault="00561E23" w:rsidP="00312791">
      <w:pPr>
        <w:pStyle w:val="Akapitzlist"/>
        <w:numPr>
          <w:ilvl w:val="0"/>
          <w:numId w:val="61"/>
        </w:numPr>
        <w:tabs>
          <w:tab w:val="left" w:pos="426"/>
        </w:tabs>
        <w:spacing w:line="260" w:lineRule="exact"/>
        <w:ind w:left="426" w:hanging="426"/>
        <w:jc w:val="both"/>
        <w:rPr>
          <w:rFonts w:ascii="Arial" w:hAnsi="Arial" w:cs="Arial"/>
          <w:sz w:val="22"/>
          <w:szCs w:val="22"/>
        </w:rPr>
      </w:pPr>
      <w:r w:rsidRPr="00312791">
        <w:rPr>
          <w:rFonts w:ascii="Arial" w:hAnsi="Arial" w:cs="Arial"/>
          <w:sz w:val="22"/>
          <w:szCs w:val="22"/>
        </w:rPr>
        <w:t xml:space="preserve">Zmiany o których mowa w ust. 1 stanowią wyłącznie katalog zmian które przewiduje Zamawiający, zgodnie z przepisem art. 455 </w:t>
      </w:r>
      <w:r w:rsidR="00467DD8" w:rsidRPr="00312791">
        <w:rPr>
          <w:rFonts w:ascii="Arial" w:hAnsi="Arial" w:cs="Arial"/>
          <w:sz w:val="22"/>
          <w:szCs w:val="22"/>
        </w:rPr>
        <w:t>ust. 1 pkt 1. Wykonawcy nie przysługuje roszczenie o dokonanie tych zmian.</w:t>
      </w:r>
    </w:p>
    <w:p w14:paraId="6CCC7FC2" w14:textId="3760B2AF" w:rsidR="00467DD8" w:rsidRPr="00312791" w:rsidRDefault="00342D97" w:rsidP="00312791">
      <w:pPr>
        <w:pStyle w:val="Akapitzlist"/>
        <w:numPr>
          <w:ilvl w:val="0"/>
          <w:numId w:val="61"/>
        </w:numPr>
        <w:tabs>
          <w:tab w:val="left" w:pos="426"/>
        </w:tabs>
        <w:spacing w:line="260" w:lineRule="exact"/>
        <w:ind w:left="426" w:hanging="426"/>
        <w:jc w:val="both"/>
        <w:rPr>
          <w:rFonts w:ascii="Arial" w:hAnsi="Arial" w:cs="Arial"/>
          <w:sz w:val="22"/>
          <w:szCs w:val="22"/>
        </w:rPr>
      </w:pPr>
      <w:r w:rsidRPr="00312791">
        <w:rPr>
          <w:rFonts w:ascii="Arial" w:hAnsi="Arial" w:cs="Arial"/>
          <w:sz w:val="22"/>
          <w:szCs w:val="22"/>
        </w:rPr>
        <w:t>W przypadku zmiany cen materiałów lub kosztów ponoszonych przez Wykonawcę związanych z realizacją zamówienia</w:t>
      </w:r>
      <w:r w:rsidR="004973DF" w:rsidRPr="00312791">
        <w:rPr>
          <w:rFonts w:ascii="Arial" w:hAnsi="Arial" w:cs="Arial"/>
          <w:sz w:val="22"/>
          <w:szCs w:val="22"/>
        </w:rPr>
        <w:t xml:space="preserve">, wynagrodzenie Wykonawcy ulegnie zmianie. </w:t>
      </w:r>
    </w:p>
    <w:p w14:paraId="13B3ACEF" w14:textId="28430A74" w:rsidR="004973DF" w:rsidRPr="00312791" w:rsidRDefault="004973DF" w:rsidP="00312791">
      <w:pPr>
        <w:pStyle w:val="Akapitzlist"/>
        <w:numPr>
          <w:ilvl w:val="0"/>
          <w:numId w:val="61"/>
        </w:numPr>
        <w:tabs>
          <w:tab w:val="left" w:pos="426"/>
        </w:tabs>
        <w:spacing w:line="260" w:lineRule="exact"/>
        <w:ind w:left="426" w:hanging="426"/>
        <w:jc w:val="both"/>
        <w:rPr>
          <w:rFonts w:ascii="Arial" w:hAnsi="Arial" w:cs="Arial"/>
          <w:sz w:val="22"/>
          <w:szCs w:val="22"/>
        </w:rPr>
      </w:pPr>
      <w:r w:rsidRPr="00312791">
        <w:rPr>
          <w:rFonts w:ascii="Arial" w:hAnsi="Arial" w:cs="Arial"/>
          <w:sz w:val="22"/>
          <w:szCs w:val="22"/>
        </w:rPr>
        <w:t>Zmiana o której mowa w ust. 3 dokonywana będzie w oparciu o wskaźnik</w:t>
      </w:r>
      <w:r w:rsidR="009C2F1A" w:rsidRPr="00312791">
        <w:rPr>
          <w:rFonts w:ascii="Arial" w:hAnsi="Arial" w:cs="Arial"/>
          <w:sz w:val="22"/>
          <w:szCs w:val="22"/>
        </w:rPr>
        <w:t xml:space="preserve">, stanowiący różnicę pomiędzy wyrażonym procentowo średniorocznym wskaźnikiem cen towarów i usług konsumpcyjnych za rok 2022 oraz wartością </w:t>
      </w:r>
      <w:r w:rsidR="00E14FBE" w:rsidRPr="00312791">
        <w:rPr>
          <w:rFonts w:ascii="Arial" w:hAnsi="Arial" w:cs="Arial"/>
          <w:sz w:val="22"/>
          <w:szCs w:val="22"/>
        </w:rPr>
        <w:t>7</w:t>
      </w:r>
      <w:r w:rsidR="009C2F1A" w:rsidRPr="00312791">
        <w:rPr>
          <w:rFonts w:ascii="Arial" w:hAnsi="Arial" w:cs="Arial"/>
          <w:sz w:val="22"/>
          <w:szCs w:val="22"/>
        </w:rPr>
        <w:t xml:space="preserve">%. Pierwsza zmiana będzie miała miejsce w 2023 r. </w:t>
      </w:r>
      <w:r w:rsidR="00E14FBE" w:rsidRPr="00312791">
        <w:rPr>
          <w:rFonts w:ascii="Arial" w:hAnsi="Arial" w:cs="Arial"/>
          <w:sz w:val="22"/>
          <w:szCs w:val="22"/>
        </w:rPr>
        <w:t>Wykonawca uwzględni w ofercie zakładany wzrost wskaźnika cen towarów i usług konsumpcyjnych za rok 2022</w:t>
      </w:r>
      <w:r w:rsidR="00E9582C">
        <w:rPr>
          <w:rFonts w:ascii="Arial" w:hAnsi="Arial" w:cs="Arial"/>
          <w:sz w:val="22"/>
          <w:szCs w:val="22"/>
        </w:rPr>
        <w:t>, 2023, 2024 i 2025</w:t>
      </w:r>
      <w:r w:rsidR="00E14FBE" w:rsidRPr="00312791">
        <w:rPr>
          <w:rFonts w:ascii="Arial" w:hAnsi="Arial" w:cs="Arial"/>
          <w:sz w:val="22"/>
          <w:szCs w:val="22"/>
        </w:rPr>
        <w:t xml:space="preserve"> w wys</w:t>
      </w:r>
      <w:r w:rsidR="00312791">
        <w:rPr>
          <w:rFonts w:ascii="Arial" w:hAnsi="Arial" w:cs="Arial"/>
          <w:sz w:val="22"/>
          <w:szCs w:val="22"/>
        </w:rPr>
        <w:t>o</w:t>
      </w:r>
      <w:r w:rsidR="00E14FBE" w:rsidRPr="00312791">
        <w:rPr>
          <w:rFonts w:ascii="Arial" w:hAnsi="Arial" w:cs="Arial"/>
          <w:sz w:val="22"/>
          <w:szCs w:val="22"/>
        </w:rPr>
        <w:t xml:space="preserve">kości 7%. </w:t>
      </w:r>
    </w:p>
    <w:p w14:paraId="4CABFFF7" w14:textId="77777777" w:rsidR="002A1A8E" w:rsidRPr="00312791" w:rsidRDefault="002A1A8E" w:rsidP="00312791">
      <w:pPr>
        <w:pStyle w:val="Akapitzlist"/>
        <w:numPr>
          <w:ilvl w:val="0"/>
          <w:numId w:val="61"/>
        </w:numPr>
        <w:tabs>
          <w:tab w:val="left" w:pos="426"/>
        </w:tabs>
        <w:spacing w:line="260" w:lineRule="exact"/>
        <w:ind w:hanging="720"/>
        <w:jc w:val="both"/>
        <w:rPr>
          <w:rFonts w:ascii="Arial" w:hAnsi="Arial" w:cs="Arial"/>
          <w:sz w:val="22"/>
          <w:szCs w:val="22"/>
        </w:rPr>
      </w:pPr>
      <w:r w:rsidRPr="00312791">
        <w:rPr>
          <w:rFonts w:ascii="Arial" w:hAnsi="Arial" w:cs="Arial"/>
          <w:sz w:val="22"/>
          <w:szCs w:val="22"/>
        </w:rPr>
        <w:t>W przypadku zmian:</w:t>
      </w:r>
    </w:p>
    <w:p w14:paraId="091A8265" w14:textId="50F70A8F" w:rsidR="002A1A8E" w:rsidRPr="00312791" w:rsidRDefault="002A1A8E" w:rsidP="00312791">
      <w:pPr>
        <w:pStyle w:val="Akapitzlist"/>
        <w:tabs>
          <w:tab w:val="left" w:pos="426"/>
        </w:tabs>
        <w:spacing w:line="260" w:lineRule="exact"/>
        <w:ind w:hanging="294"/>
        <w:jc w:val="both"/>
        <w:rPr>
          <w:rFonts w:ascii="Arial" w:hAnsi="Arial" w:cs="Arial"/>
          <w:sz w:val="22"/>
          <w:szCs w:val="22"/>
        </w:rPr>
      </w:pPr>
      <w:r w:rsidRPr="00312791">
        <w:rPr>
          <w:rFonts w:ascii="Arial" w:hAnsi="Arial" w:cs="Arial"/>
          <w:sz w:val="22"/>
          <w:szCs w:val="22"/>
        </w:rPr>
        <w:t>- stawki podatku od towarów i usług oraz podatku akcyzowego,</w:t>
      </w:r>
    </w:p>
    <w:p w14:paraId="59090CDE" w14:textId="582E26AC" w:rsidR="002A1A8E" w:rsidRPr="00312791" w:rsidRDefault="002A1A8E" w:rsidP="00312791">
      <w:pPr>
        <w:pStyle w:val="Akapitzlist"/>
        <w:tabs>
          <w:tab w:val="left" w:pos="426"/>
        </w:tabs>
        <w:spacing w:line="260" w:lineRule="exact"/>
        <w:ind w:left="426"/>
        <w:jc w:val="both"/>
        <w:rPr>
          <w:rFonts w:ascii="Arial" w:hAnsi="Arial" w:cs="Arial"/>
          <w:sz w:val="22"/>
          <w:szCs w:val="22"/>
        </w:rPr>
      </w:pPr>
      <w:r w:rsidRPr="00312791">
        <w:rPr>
          <w:rFonts w:ascii="Arial" w:hAnsi="Arial" w:cs="Arial"/>
          <w:sz w:val="22"/>
          <w:szCs w:val="22"/>
        </w:rPr>
        <w:t>- wysokości minimalnego wynagrodzenia za pracę albo wysokości minimalnej stawki godzinowej, ustalonych na podstawie ustawy z dnia 10 października 2002 r. o minimalnym wynagrodzeniu za pracę,</w:t>
      </w:r>
    </w:p>
    <w:p w14:paraId="4B3F98FC" w14:textId="69B997A4" w:rsidR="002A1A8E" w:rsidRPr="00312791" w:rsidRDefault="002A1A8E" w:rsidP="00312791">
      <w:pPr>
        <w:pStyle w:val="Akapitzlist"/>
        <w:tabs>
          <w:tab w:val="left" w:pos="426"/>
        </w:tabs>
        <w:spacing w:line="260" w:lineRule="exact"/>
        <w:ind w:left="426"/>
        <w:jc w:val="both"/>
        <w:rPr>
          <w:rFonts w:ascii="Arial" w:hAnsi="Arial" w:cs="Arial"/>
          <w:sz w:val="22"/>
          <w:szCs w:val="22"/>
        </w:rPr>
      </w:pPr>
      <w:r w:rsidRPr="00312791">
        <w:rPr>
          <w:rFonts w:ascii="Arial" w:hAnsi="Arial" w:cs="Arial"/>
          <w:sz w:val="22"/>
          <w:szCs w:val="22"/>
        </w:rPr>
        <w:t>- zasad podlegania ubezpieczeniom społecznym lub ubezpieczeniu zdrowotnemu lub wysokości stawki składki na ubezpieczenia społeczne lub ubezpieczenie zdrowotne,</w:t>
      </w:r>
    </w:p>
    <w:p w14:paraId="61DCCA72" w14:textId="4EB30F8A" w:rsidR="002A1A8E" w:rsidRPr="00312791" w:rsidRDefault="002A1A8E" w:rsidP="00312791">
      <w:pPr>
        <w:pStyle w:val="Akapitzlist"/>
        <w:tabs>
          <w:tab w:val="left" w:pos="426"/>
        </w:tabs>
        <w:spacing w:line="260" w:lineRule="exact"/>
        <w:ind w:left="426"/>
        <w:jc w:val="both"/>
        <w:rPr>
          <w:rFonts w:ascii="Arial" w:hAnsi="Arial" w:cs="Arial"/>
          <w:sz w:val="22"/>
          <w:szCs w:val="22"/>
        </w:rPr>
      </w:pPr>
      <w:r w:rsidRPr="00312791">
        <w:rPr>
          <w:rFonts w:ascii="Arial" w:hAnsi="Arial" w:cs="Arial"/>
          <w:sz w:val="22"/>
          <w:szCs w:val="22"/>
        </w:rPr>
        <w:t>- zasad gromadzenia i wysokości wpłat do pracowniczych planów kapitałowych, o których mowa w ustawie z dnia 4 października 2018 r. o pracowniczych planach kapitałowych (Dz. U. z 2020 r. poz. 1342)</w:t>
      </w:r>
      <w:r w:rsidR="00A67DD1" w:rsidRPr="00312791">
        <w:rPr>
          <w:rFonts w:ascii="Arial" w:hAnsi="Arial" w:cs="Arial"/>
          <w:sz w:val="22"/>
          <w:szCs w:val="22"/>
        </w:rPr>
        <w:t>,</w:t>
      </w:r>
    </w:p>
    <w:p w14:paraId="4667ED69" w14:textId="77777777" w:rsidR="00A67DD1" w:rsidRPr="00312791" w:rsidRDefault="00A67DD1" w:rsidP="00312791">
      <w:pPr>
        <w:pStyle w:val="Akapitzlist"/>
        <w:tabs>
          <w:tab w:val="left" w:pos="426"/>
        </w:tabs>
        <w:spacing w:line="260" w:lineRule="exact"/>
        <w:jc w:val="both"/>
        <w:rPr>
          <w:rFonts w:ascii="Arial" w:hAnsi="Arial" w:cs="Arial"/>
          <w:sz w:val="22"/>
          <w:szCs w:val="22"/>
        </w:rPr>
      </w:pPr>
    </w:p>
    <w:p w14:paraId="47DFAB02" w14:textId="66F6C38C" w:rsidR="00E14FBE" w:rsidRPr="00312791" w:rsidRDefault="00A67DD1" w:rsidP="00312791">
      <w:pPr>
        <w:pStyle w:val="Akapitzlist"/>
        <w:tabs>
          <w:tab w:val="left" w:pos="426"/>
        </w:tabs>
        <w:spacing w:line="260" w:lineRule="exact"/>
        <w:ind w:left="426"/>
        <w:jc w:val="both"/>
        <w:rPr>
          <w:rFonts w:ascii="Arial" w:hAnsi="Arial" w:cs="Arial"/>
          <w:sz w:val="22"/>
          <w:szCs w:val="22"/>
        </w:rPr>
      </w:pPr>
      <w:r w:rsidRPr="00312791">
        <w:rPr>
          <w:rFonts w:ascii="Arial" w:hAnsi="Arial" w:cs="Arial"/>
          <w:sz w:val="22"/>
          <w:szCs w:val="22"/>
        </w:rPr>
        <w:t>j</w:t>
      </w:r>
      <w:r w:rsidR="002A1A8E" w:rsidRPr="00312791">
        <w:rPr>
          <w:rFonts w:ascii="Arial" w:hAnsi="Arial" w:cs="Arial"/>
          <w:sz w:val="22"/>
          <w:szCs w:val="22"/>
        </w:rPr>
        <w:t xml:space="preserve">eżeli zmiany te będą miały wpływ na koszty wykonania zamówienia przez Wykonawcę, strony podejmą negocjacje w celu ustalenia zmiany wynagrodzenia Wykonawcy, przy czym negocjacje te będą prowadzone w duchu poszanowania interesu obu stron i równego rozłożenia </w:t>
      </w:r>
      <w:proofErr w:type="spellStart"/>
      <w:r w:rsidR="002A1A8E" w:rsidRPr="00312791">
        <w:rPr>
          <w:rFonts w:ascii="Arial" w:hAnsi="Arial" w:cs="Arial"/>
          <w:sz w:val="22"/>
          <w:szCs w:val="22"/>
        </w:rPr>
        <w:t>ryzyk</w:t>
      </w:r>
      <w:proofErr w:type="spellEnd"/>
      <w:r w:rsidR="002A1A8E" w:rsidRPr="00312791">
        <w:rPr>
          <w:rFonts w:ascii="Arial" w:hAnsi="Arial" w:cs="Arial"/>
          <w:sz w:val="22"/>
          <w:szCs w:val="22"/>
        </w:rPr>
        <w:t xml:space="preserve"> stron </w:t>
      </w:r>
      <w:r w:rsidRPr="00312791">
        <w:rPr>
          <w:rFonts w:ascii="Arial" w:hAnsi="Arial" w:cs="Arial"/>
          <w:sz w:val="22"/>
          <w:szCs w:val="22"/>
        </w:rPr>
        <w:t xml:space="preserve">wystąpienia zmian o których mowa powyżej. Po zakończeniu negocjacji i ustaleniu wspólnego stanowiska Strony zawrą odpowiedni aneks </w:t>
      </w:r>
      <w:r w:rsidRPr="00312791">
        <w:rPr>
          <w:rFonts w:ascii="Arial" w:hAnsi="Arial" w:cs="Arial"/>
          <w:sz w:val="22"/>
          <w:szCs w:val="22"/>
        </w:rPr>
        <w:lastRenderedPageBreak/>
        <w:t xml:space="preserve">do umowy. </w:t>
      </w:r>
      <w:r w:rsidR="000E1D2D" w:rsidRPr="00312791">
        <w:rPr>
          <w:rFonts w:ascii="Arial" w:hAnsi="Arial" w:cs="Arial"/>
          <w:sz w:val="22"/>
          <w:szCs w:val="22"/>
        </w:rPr>
        <w:t xml:space="preserve">Strona inicjująca zmianę umowy wykaże wpływ zmian o których mowa powyżej na wysokość wynagrodzenia Wykonawcy. </w:t>
      </w:r>
    </w:p>
    <w:p w14:paraId="260DBE93" w14:textId="77777777" w:rsidR="003A3FFC" w:rsidRPr="00817C93" w:rsidRDefault="003A3FFC" w:rsidP="00B43EA1">
      <w:pPr>
        <w:tabs>
          <w:tab w:val="left" w:pos="426"/>
        </w:tabs>
        <w:spacing w:line="260" w:lineRule="exact"/>
        <w:jc w:val="both"/>
        <w:rPr>
          <w:rFonts w:ascii="Arial" w:hAnsi="Arial" w:cs="Arial"/>
          <w:sz w:val="22"/>
          <w:szCs w:val="22"/>
        </w:rPr>
      </w:pPr>
    </w:p>
    <w:p w14:paraId="1AF2237B" w14:textId="3F1EFD5F" w:rsidR="00825491" w:rsidRPr="00817C93" w:rsidRDefault="00825491" w:rsidP="00B43EA1">
      <w:pPr>
        <w:spacing w:line="260" w:lineRule="exact"/>
        <w:jc w:val="center"/>
        <w:rPr>
          <w:rFonts w:ascii="Arial" w:hAnsi="Arial" w:cs="Arial"/>
          <w:b/>
          <w:sz w:val="22"/>
          <w:szCs w:val="22"/>
        </w:rPr>
      </w:pPr>
      <w:r w:rsidRPr="00817C93">
        <w:rPr>
          <w:rFonts w:ascii="Arial" w:hAnsi="Arial" w:cs="Arial"/>
          <w:b/>
          <w:sz w:val="22"/>
          <w:szCs w:val="22"/>
        </w:rPr>
        <w:t xml:space="preserve">§ </w:t>
      </w:r>
      <w:r w:rsidR="00312791" w:rsidRPr="00817C93">
        <w:rPr>
          <w:rFonts w:ascii="Arial" w:hAnsi="Arial" w:cs="Arial"/>
          <w:b/>
          <w:sz w:val="22"/>
          <w:szCs w:val="22"/>
        </w:rPr>
        <w:t>1</w:t>
      </w:r>
      <w:r w:rsidR="00312791">
        <w:rPr>
          <w:rFonts w:ascii="Arial" w:hAnsi="Arial" w:cs="Arial"/>
          <w:b/>
          <w:sz w:val="22"/>
          <w:szCs w:val="22"/>
        </w:rPr>
        <w:t>5</w:t>
      </w:r>
      <w:r w:rsidR="00312791" w:rsidRPr="00817C93">
        <w:rPr>
          <w:rFonts w:ascii="Arial" w:hAnsi="Arial" w:cs="Arial"/>
          <w:b/>
          <w:sz w:val="22"/>
          <w:szCs w:val="22"/>
        </w:rPr>
        <w:t xml:space="preserve"> </w:t>
      </w:r>
      <w:r w:rsidRPr="00817C93">
        <w:rPr>
          <w:rFonts w:ascii="Arial" w:hAnsi="Arial" w:cs="Arial"/>
          <w:b/>
          <w:sz w:val="22"/>
          <w:szCs w:val="22"/>
        </w:rPr>
        <w:t>[Klauzula informacyjna]</w:t>
      </w:r>
    </w:p>
    <w:p w14:paraId="5E171BF5" w14:textId="77777777" w:rsidR="00E37755" w:rsidRPr="00817C93" w:rsidRDefault="00E37755" w:rsidP="00B43EA1">
      <w:pPr>
        <w:spacing w:line="260" w:lineRule="exact"/>
        <w:jc w:val="both"/>
        <w:rPr>
          <w:rFonts w:ascii="Arial" w:hAnsi="Arial" w:cs="Arial"/>
          <w:bCs/>
          <w:sz w:val="22"/>
          <w:szCs w:val="22"/>
        </w:rPr>
      </w:pPr>
      <w:r w:rsidRPr="00817C93">
        <w:rPr>
          <w:rFonts w:ascii="Arial" w:hAnsi="Arial" w:cs="Arial"/>
          <w:bCs/>
          <w:sz w:val="22"/>
          <w:szCs w:val="22"/>
        </w:rPr>
        <w:t xml:space="preserve">Zgodnie z art. 13 ust. 1 ogólnego rozporządzenia o ochronie danych osobowych z dnia </w:t>
      </w:r>
      <w:r w:rsidRPr="00817C93">
        <w:rPr>
          <w:rFonts w:ascii="Arial" w:hAnsi="Arial" w:cs="Arial"/>
          <w:bCs/>
          <w:sz w:val="22"/>
          <w:szCs w:val="22"/>
        </w:rPr>
        <w:br/>
        <w:t>27 kwietnia 2016 r. Zarząd Portu Morskiego Kołobrzeg Sp. z o.o. informuje, iż:</w:t>
      </w:r>
    </w:p>
    <w:p w14:paraId="37986098" w14:textId="777FF84F" w:rsidR="00E37755" w:rsidRPr="00817C93" w:rsidRDefault="00E37755" w:rsidP="00B43EA1">
      <w:pPr>
        <w:numPr>
          <w:ilvl w:val="0"/>
          <w:numId w:val="59"/>
        </w:numPr>
        <w:spacing w:line="260" w:lineRule="exact"/>
        <w:jc w:val="both"/>
        <w:rPr>
          <w:rFonts w:ascii="Arial" w:hAnsi="Arial" w:cs="Arial"/>
          <w:bCs/>
          <w:sz w:val="22"/>
          <w:szCs w:val="22"/>
        </w:rPr>
      </w:pPr>
      <w:r w:rsidRPr="00817C93">
        <w:rPr>
          <w:rFonts w:ascii="Arial" w:hAnsi="Arial" w:cs="Arial"/>
          <w:bCs/>
          <w:sz w:val="22"/>
          <w:szCs w:val="22"/>
        </w:rPr>
        <w:t>administratorem Pana</w:t>
      </w:r>
      <w:r w:rsidR="00390B51" w:rsidRPr="00817C93">
        <w:rPr>
          <w:rFonts w:ascii="Arial" w:hAnsi="Arial" w:cs="Arial"/>
          <w:bCs/>
          <w:sz w:val="22"/>
          <w:szCs w:val="22"/>
        </w:rPr>
        <w:t>/Pani</w:t>
      </w:r>
      <w:r w:rsidRPr="00817C93">
        <w:rPr>
          <w:rFonts w:ascii="Arial" w:hAnsi="Arial" w:cs="Arial"/>
          <w:bCs/>
          <w:sz w:val="22"/>
          <w:szCs w:val="22"/>
        </w:rPr>
        <w:t xml:space="preserve"> danych osobowych jest Zarząd Portu Morskiego Kołobrzeg spółka z ograniczoną odpowiedzialnością z siedzibą w Kołobrzegu, przy ul. Portowej 41,</w:t>
      </w:r>
    </w:p>
    <w:p w14:paraId="6BBE71D8" w14:textId="4708A446" w:rsidR="00E37755" w:rsidRPr="00817C93" w:rsidRDefault="00E37755" w:rsidP="00B43EA1">
      <w:pPr>
        <w:numPr>
          <w:ilvl w:val="0"/>
          <w:numId w:val="59"/>
        </w:numPr>
        <w:spacing w:line="260" w:lineRule="exact"/>
        <w:jc w:val="both"/>
        <w:rPr>
          <w:rFonts w:ascii="Arial" w:hAnsi="Arial" w:cs="Arial"/>
          <w:bCs/>
          <w:sz w:val="22"/>
          <w:szCs w:val="22"/>
        </w:rPr>
      </w:pPr>
      <w:r w:rsidRPr="00817C93">
        <w:rPr>
          <w:rFonts w:ascii="Arial" w:hAnsi="Arial" w:cs="Arial"/>
          <w:bCs/>
          <w:sz w:val="22"/>
          <w:szCs w:val="22"/>
        </w:rPr>
        <w:t>wszelkie informacje na temat Pana</w:t>
      </w:r>
      <w:r w:rsidR="00390B51" w:rsidRPr="00817C93">
        <w:rPr>
          <w:rFonts w:ascii="Arial" w:hAnsi="Arial" w:cs="Arial"/>
          <w:bCs/>
          <w:sz w:val="22"/>
          <w:szCs w:val="22"/>
        </w:rPr>
        <w:t>/Pani</w:t>
      </w:r>
      <w:r w:rsidRPr="00817C93">
        <w:rPr>
          <w:rFonts w:ascii="Arial" w:hAnsi="Arial" w:cs="Arial"/>
          <w:bCs/>
          <w:sz w:val="22"/>
          <w:szCs w:val="22"/>
        </w:rPr>
        <w:t xml:space="preserve"> danych osobowych przetwarzanych przez administratora można uzyskać u powołanego Inspektora Ochrony Danych pod adresem e-mail: sekretariat@zpmkolobrzeg.pl lub w siedzibie spółki przy ul. Portowej 41, 78-100 Kołobrzeg,</w:t>
      </w:r>
    </w:p>
    <w:p w14:paraId="04226861" w14:textId="459DAC8E" w:rsidR="00E37755" w:rsidRPr="00817C93" w:rsidRDefault="00E37755" w:rsidP="00B43EA1">
      <w:pPr>
        <w:numPr>
          <w:ilvl w:val="0"/>
          <w:numId w:val="59"/>
        </w:numPr>
        <w:spacing w:line="260" w:lineRule="exact"/>
        <w:jc w:val="both"/>
        <w:rPr>
          <w:rFonts w:ascii="Arial" w:hAnsi="Arial" w:cs="Arial"/>
          <w:bCs/>
          <w:sz w:val="22"/>
          <w:szCs w:val="22"/>
        </w:rPr>
      </w:pPr>
      <w:r w:rsidRPr="00817C93">
        <w:rPr>
          <w:rFonts w:ascii="Arial" w:hAnsi="Arial" w:cs="Arial"/>
          <w:bCs/>
          <w:sz w:val="22"/>
          <w:szCs w:val="22"/>
        </w:rPr>
        <w:t>Pana</w:t>
      </w:r>
      <w:r w:rsidR="00390B51" w:rsidRPr="00817C93">
        <w:rPr>
          <w:rFonts w:ascii="Arial" w:hAnsi="Arial" w:cs="Arial"/>
          <w:bCs/>
          <w:sz w:val="22"/>
          <w:szCs w:val="22"/>
        </w:rPr>
        <w:t>/Pani</w:t>
      </w:r>
      <w:r w:rsidRPr="00817C93">
        <w:rPr>
          <w:rFonts w:ascii="Arial" w:hAnsi="Arial" w:cs="Arial"/>
          <w:bCs/>
          <w:sz w:val="22"/>
          <w:szCs w:val="22"/>
        </w:rPr>
        <w:t xml:space="preserve"> dane osobowe przetwarzane będą w celu:</w:t>
      </w:r>
    </w:p>
    <w:p w14:paraId="370AFCEC" w14:textId="77777777" w:rsidR="00E37755" w:rsidRPr="00817C93" w:rsidRDefault="00E37755" w:rsidP="00B43EA1">
      <w:pPr>
        <w:numPr>
          <w:ilvl w:val="1"/>
          <w:numId w:val="59"/>
        </w:numPr>
        <w:spacing w:line="260" w:lineRule="exact"/>
        <w:ind w:left="1134" w:hanging="425"/>
        <w:jc w:val="both"/>
        <w:rPr>
          <w:rFonts w:ascii="Arial" w:hAnsi="Arial" w:cs="Arial"/>
          <w:bCs/>
          <w:sz w:val="22"/>
          <w:szCs w:val="22"/>
        </w:rPr>
      </w:pPr>
      <w:r w:rsidRPr="00817C93">
        <w:rPr>
          <w:rFonts w:ascii="Arial" w:hAnsi="Arial" w:cs="Arial"/>
          <w:bCs/>
          <w:sz w:val="22"/>
          <w:szCs w:val="22"/>
        </w:rPr>
        <w:t xml:space="preserve">wykonania umowy zawartej z administratorem, tj. na podstawie art. 6 ust. 1 lit. b) ogólnego rozporządzenia o ochronie danych osobowych, </w:t>
      </w:r>
    </w:p>
    <w:p w14:paraId="3B95BF9A" w14:textId="4FAACE27" w:rsidR="00E37755" w:rsidRPr="00817C93" w:rsidRDefault="00E37755" w:rsidP="00B43EA1">
      <w:pPr>
        <w:numPr>
          <w:ilvl w:val="1"/>
          <w:numId w:val="59"/>
        </w:numPr>
        <w:spacing w:line="260" w:lineRule="exact"/>
        <w:ind w:left="1134" w:hanging="425"/>
        <w:jc w:val="both"/>
        <w:rPr>
          <w:rFonts w:ascii="Arial" w:hAnsi="Arial" w:cs="Arial"/>
          <w:bCs/>
          <w:sz w:val="22"/>
          <w:szCs w:val="22"/>
        </w:rPr>
      </w:pPr>
      <w:r w:rsidRPr="00817C93">
        <w:rPr>
          <w:rFonts w:ascii="Arial" w:hAnsi="Arial" w:cs="Arial"/>
          <w:bCs/>
          <w:sz w:val="22"/>
          <w:szCs w:val="22"/>
        </w:rPr>
        <w:t xml:space="preserve">dochodzenia ewentualnych roszczeń w związku z poniesioną przez administratora szkodą lub obrony przed roszczeniami kierowanymi </w:t>
      </w:r>
      <w:r w:rsidR="00390B51" w:rsidRPr="00817C93">
        <w:rPr>
          <w:rFonts w:ascii="Arial" w:hAnsi="Arial" w:cs="Arial"/>
          <w:bCs/>
          <w:sz w:val="22"/>
          <w:szCs w:val="22"/>
        </w:rPr>
        <w:t>w</w:t>
      </w:r>
      <w:r w:rsidRPr="00817C93">
        <w:rPr>
          <w:rFonts w:ascii="Arial" w:hAnsi="Arial" w:cs="Arial"/>
          <w:bCs/>
          <w:sz w:val="22"/>
          <w:szCs w:val="22"/>
        </w:rPr>
        <w:t xml:space="preserve"> stosunku do administratora tj. na podstawie art. 6 ust. 1 lit. f) ogólnego rozporządzenia o ochronie danych osobowych, w ramach prawnie uzasadnionego interesu administratora,</w:t>
      </w:r>
    </w:p>
    <w:p w14:paraId="7AE456ED" w14:textId="66B39BC9" w:rsidR="00E37755" w:rsidRPr="00817C93" w:rsidRDefault="00E37755" w:rsidP="00B43EA1">
      <w:pPr>
        <w:numPr>
          <w:ilvl w:val="0"/>
          <w:numId w:val="59"/>
        </w:numPr>
        <w:spacing w:line="260" w:lineRule="exact"/>
        <w:jc w:val="both"/>
        <w:rPr>
          <w:rFonts w:ascii="Arial" w:hAnsi="Arial" w:cs="Arial"/>
          <w:bCs/>
          <w:sz w:val="22"/>
          <w:szCs w:val="22"/>
        </w:rPr>
      </w:pPr>
      <w:r w:rsidRPr="00817C93">
        <w:rPr>
          <w:rFonts w:ascii="Arial" w:hAnsi="Arial" w:cs="Arial"/>
          <w:bCs/>
          <w:sz w:val="22"/>
          <w:szCs w:val="22"/>
        </w:rPr>
        <w:t>odbiorcą Pana</w:t>
      </w:r>
      <w:r w:rsidR="00390B51" w:rsidRPr="00817C93">
        <w:rPr>
          <w:rFonts w:ascii="Arial" w:hAnsi="Arial" w:cs="Arial"/>
          <w:bCs/>
          <w:sz w:val="22"/>
          <w:szCs w:val="22"/>
        </w:rPr>
        <w:t>/Pani</w:t>
      </w:r>
      <w:r w:rsidRPr="00817C93">
        <w:rPr>
          <w:rFonts w:ascii="Arial" w:hAnsi="Arial" w:cs="Arial"/>
          <w:bCs/>
          <w:sz w:val="22"/>
          <w:szCs w:val="22"/>
        </w:rPr>
        <w:t xml:space="preserve"> danych osobowych będą:</w:t>
      </w:r>
    </w:p>
    <w:p w14:paraId="24E7B617" w14:textId="77777777" w:rsidR="00E37755" w:rsidRPr="00817C93" w:rsidRDefault="00E37755" w:rsidP="00B43EA1">
      <w:pPr>
        <w:numPr>
          <w:ilvl w:val="1"/>
          <w:numId w:val="59"/>
        </w:numPr>
        <w:spacing w:line="260" w:lineRule="exact"/>
        <w:ind w:left="1134" w:hanging="425"/>
        <w:jc w:val="both"/>
        <w:rPr>
          <w:rFonts w:ascii="Arial" w:hAnsi="Arial" w:cs="Arial"/>
          <w:bCs/>
          <w:sz w:val="22"/>
          <w:szCs w:val="22"/>
        </w:rPr>
      </w:pPr>
      <w:r w:rsidRPr="00817C93">
        <w:rPr>
          <w:rFonts w:ascii="Arial" w:hAnsi="Arial" w:cs="Arial"/>
          <w:bCs/>
          <w:sz w:val="22"/>
          <w:szCs w:val="22"/>
        </w:rPr>
        <w:t>podmioty świadczące usługi wsparcia IT oraz dostarczające oprogramowanie informatyczne, w ramach wykonywania usług, w szczególności usług serwisowych,</w:t>
      </w:r>
    </w:p>
    <w:p w14:paraId="68414AB9" w14:textId="77777777" w:rsidR="00E37755" w:rsidRPr="00817C93" w:rsidRDefault="00E37755" w:rsidP="00B43EA1">
      <w:pPr>
        <w:numPr>
          <w:ilvl w:val="1"/>
          <w:numId w:val="59"/>
        </w:numPr>
        <w:spacing w:line="260" w:lineRule="exact"/>
        <w:ind w:left="1134" w:hanging="425"/>
        <w:jc w:val="both"/>
        <w:rPr>
          <w:rFonts w:ascii="Arial" w:hAnsi="Arial" w:cs="Arial"/>
          <w:bCs/>
          <w:sz w:val="22"/>
          <w:szCs w:val="22"/>
        </w:rPr>
      </w:pPr>
      <w:r w:rsidRPr="00817C93">
        <w:rPr>
          <w:rFonts w:ascii="Arial" w:hAnsi="Arial" w:cs="Arial"/>
          <w:bCs/>
          <w:sz w:val="22"/>
          <w:szCs w:val="22"/>
        </w:rPr>
        <w:t>zewnętrzne podmioty audytorskie, w przypadku zajścia takiej konieczności,</w:t>
      </w:r>
    </w:p>
    <w:p w14:paraId="2BDC8828" w14:textId="77777777" w:rsidR="00E37755" w:rsidRPr="00817C93" w:rsidRDefault="00E37755" w:rsidP="00B43EA1">
      <w:pPr>
        <w:numPr>
          <w:ilvl w:val="1"/>
          <w:numId w:val="59"/>
        </w:numPr>
        <w:spacing w:line="260" w:lineRule="exact"/>
        <w:ind w:left="1134" w:hanging="425"/>
        <w:jc w:val="both"/>
        <w:rPr>
          <w:rFonts w:ascii="Arial" w:hAnsi="Arial" w:cs="Arial"/>
          <w:bCs/>
          <w:sz w:val="22"/>
          <w:szCs w:val="22"/>
        </w:rPr>
      </w:pPr>
      <w:r w:rsidRPr="00817C93">
        <w:rPr>
          <w:rFonts w:ascii="Arial" w:hAnsi="Arial" w:cs="Arial"/>
          <w:bCs/>
          <w:sz w:val="22"/>
          <w:szCs w:val="22"/>
        </w:rPr>
        <w:t>kancelarie prawne świadczące usługi doradztwa prawnego i zastępstwa procesowego w przypadku zajścia takiej konieczności,</w:t>
      </w:r>
    </w:p>
    <w:p w14:paraId="46601E0E" w14:textId="3249292C" w:rsidR="00E37755" w:rsidRPr="00817C93" w:rsidRDefault="00E37755" w:rsidP="00B43EA1">
      <w:pPr>
        <w:numPr>
          <w:ilvl w:val="0"/>
          <w:numId w:val="59"/>
        </w:numPr>
        <w:spacing w:line="260" w:lineRule="exact"/>
        <w:jc w:val="both"/>
        <w:rPr>
          <w:rFonts w:ascii="Arial" w:hAnsi="Arial" w:cs="Arial"/>
          <w:bCs/>
          <w:sz w:val="22"/>
          <w:szCs w:val="22"/>
        </w:rPr>
      </w:pPr>
      <w:r w:rsidRPr="00817C93">
        <w:rPr>
          <w:rFonts w:ascii="Arial" w:hAnsi="Arial" w:cs="Arial"/>
          <w:bCs/>
          <w:sz w:val="22"/>
          <w:szCs w:val="22"/>
        </w:rPr>
        <w:t>Pana</w:t>
      </w:r>
      <w:r w:rsidR="00390B51" w:rsidRPr="00817C93">
        <w:rPr>
          <w:rFonts w:ascii="Arial" w:hAnsi="Arial" w:cs="Arial"/>
          <w:bCs/>
          <w:sz w:val="22"/>
          <w:szCs w:val="22"/>
        </w:rPr>
        <w:t>/Pani</w:t>
      </w:r>
      <w:r w:rsidRPr="00817C93">
        <w:rPr>
          <w:rFonts w:ascii="Arial" w:hAnsi="Arial" w:cs="Arial"/>
          <w:bCs/>
          <w:sz w:val="22"/>
          <w:szCs w:val="22"/>
        </w:rPr>
        <w:t xml:space="preserve"> dane osobowe pozyskane w związku z zawartą umową będą przetwarzane przez okres przedawnienia roszczeń podatkowych lub roszczeń cywilnoprawnych, </w:t>
      </w:r>
      <w:r w:rsidRPr="00817C93">
        <w:rPr>
          <w:rFonts w:ascii="Arial" w:hAnsi="Arial" w:cs="Arial"/>
          <w:bCs/>
          <w:sz w:val="22"/>
          <w:szCs w:val="22"/>
        </w:rPr>
        <w:br/>
        <w:t>w zależności które z tych zdarzeń nastąpi później,</w:t>
      </w:r>
    </w:p>
    <w:p w14:paraId="706DC96A" w14:textId="404D1938" w:rsidR="00E37755" w:rsidRPr="00817C93" w:rsidRDefault="00E37755" w:rsidP="00B43EA1">
      <w:pPr>
        <w:numPr>
          <w:ilvl w:val="0"/>
          <w:numId w:val="59"/>
        </w:numPr>
        <w:spacing w:line="260" w:lineRule="exact"/>
        <w:jc w:val="both"/>
        <w:rPr>
          <w:rFonts w:ascii="Arial" w:hAnsi="Arial" w:cs="Arial"/>
          <w:bCs/>
          <w:sz w:val="22"/>
          <w:szCs w:val="22"/>
        </w:rPr>
      </w:pPr>
      <w:r w:rsidRPr="00817C93">
        <w:rPr>
          <w:rFonts w:ascii="Arial" w:hAnsi="Arial" w:cs="Arial"/>
          <w:bCs/>
          <w:sz w:val="22"/>
          <w:szCs w:val="22"/>
        </w:rPr>
        <w:t>posiada Pan</w:t>
      </w:r>
      <w:r w:rsidR="00390B51" w:rsidRPr="00817C93">
        <w:rPr>
          <w:rFonts w:ascii="Arial" w:hAnsi="Arial" w:cs="Arial"/>
          <w:bCs/>
          <w:sz w:val="22"/>
          <w:szCs w:val="22"/>
        </w:rPr>
        <w:t>/Pani</w:t>
      </w:r>
      <w:r w:rsidRPr="00817C93">
        <w:rPr>
          <w:rFonts w:ascii="Arial" w:hAnsi="Arial" w:cs="Arial"/>
          <w:bCs/>
          <w:sz w:val="22"/>
          <w:szCs w:val="22"/>
        </w:rPr>
        <w:t xml:space="preserve"> prawo dostępu do treści swoich danych oraz prawo ich sprostowania, usunięcia, ograniczenia przetwarzania, prawo do przenoszenia danych, prawo wniesienia sprzeciwu,</w:t>
      </w:r>
    </w:p>
    <w:p w14:paraId="3ED4C88A" w14:textId="46024114" w:rsidR="00E37755" w:rsidRPr="00817C93" w:rsidRDefault="00E37755" w:rsidP="00B43EA1">
      <w:pPr>
        <w:numPr>
          <w:ilvl w:val="0"/>
          <w:numId w:val="59"/>
        </w:numPr>
        <w:spacing w:line="260" w:lineRule="exact"/>
        <w:jc w:val="both"/>
        <w:rPr>
          <w:rFonts w:ascii="Arial" w:hAnsi="Arial" w:cs="Arial"/>
          <w:bCs/>
          <w:sz w:val="22"/>
          <w:szCs w:val="22"/>
        </w:rPr>
      </w:pPr>
      <w:r w:rsidRPr="00817C93">
        <w:rPr>
          <w:rFonts w:ascii="Arial" w:hAnsi="Arial" w:cs="Arial"/>
          <w:bCs/>
          <w:sz w:val="22"/>
          <w:szCs w:val="22"/>
        </w:rPr>
        <w:t>ma Pan</w:t>
      </w:r>
      <w:r w:rsidR="00390B51" w:rsidRPr="00817C93">
        <w:rPr>
          <w:rFonts w:ascii="Arial" w:hAnsi="Arial" w:cs="Arial"/>
          <w:bCs/>
          <w:sz w:val="22"/>
          <w:szCs w:val="22"/>
        </w:rPr>
        <w:t>/Pani</w:t>
      </w:r>
      <w:r w:rsidRPr="00817C93">
        <w:rPr>
          <w:rFonts w:ascii="Arial" w:hAnsi="Arial" w:cs="Arial"/>
          <w:bCs/>
          <w:sz w:val="22"/>
          <w:szCs w:val="22"/>
        </w:rPr>
        <w:t xml:space="preserve"> prawo wniesienia skargi do Prezesa Urzędu Ochrony Danych Osobowych, gdy uzna Pan</w:t>
      </w:r>
      <w:r w:rsidR="00390B51" w:rsidRPr="00817C93">
        <w:rPr>
          <w:rFonts w:ascii="Arial" w:hAnsi="Arial" w:cs="Arial"/>
          <w:bCs/>
          <w:sz w:val="22"/>
          <w:szCs w:val="22"/>
        </w:rPr>
        <w:t>/Pani</w:t>
      </w:r>
      <w:r w:rsidRPr="00817C93">
        <w:rPr>
          <w:rFonts w:ascii="Arial" w:hAnsi="Arial" w:cs="Arial"/>
          <w:bCs/>
          <w:sz w:val="22"/>
          <w:szCs w:val="22"/>
        </w:rPr>
        <w:t>, iż przetwarzanie danych osobowych Pana dotyczących narusza przepisy ogólnego rozporządzenia o ochronie danych osobowych z dnia 27 kwietnia 2016 r.,</w:t>
      </w:r>
    </w:p>
    <w:p w14:paraId="041E38AB" w14:textId="6B3516B1" w:rsidR="00E37755" w:rsidRPr="00817C93" w:rsidRDefault="00E37755" w:rsidP="00B43EA1">
      <w:pPr>
        <w:numPr>
          <w:ilvl w:val="0"/>
          <w:numId w:val="59"/>
        </w:numPr>
        <w:spacing w:line="260" w:lineRule="exact"/>
        <w:jc w:val="both"/>
        <w:rPr>
          <w:rFonts w:ascii="Arial" w:hAnsi="Arial" w:cs="Arial"/>
          <w:bCs/>
          <w:sz w:val="22"/>
          <w:szCs w:val="22"/>
        </w:rPr>
      </w:pPr>
      <w:r w:rsidRPr="00817C93">
        <w:rPr>
          <w:rFonts w:ascii="Arial" w:hAnsi="Arial" w:cs="Arial"/>
          <w:bCs/>
          <w:sz w:val="22"/>
          <w:szCs w:val="22"/>
        </w:rPr>
        <w:t>podanie przez Pana</w:t>
      </w:r>
      <w:r w:rsidR="00390B51" w:rsidRPr="00817C93">
        <w:rPr>
          <w:rFonts w:ascii="Arial" w:hAnsi="Arial" w:cs="Arial"/>
          <w:bCs/>
          <w:sz w:val="22"/>
          <w:szCs w:val="22"/>
        </w:rPr>
        <w:t>/Panią</w:t>
      </w:r>
      <w:r w:rsidRPr="00817C93">
        <w:rPr>
          <w:rFonts w:ascii="Arial" w:hAnsi="Arial" w:cs="Arial"/>
          <w:bCs/>
          <w:sz w:val="22"/>
          <w:szCs w:val="22"/>
        </w:rPr>
        <w:t xml:space="preserve"> danych osobowych jest dobrowolne, lecz stanowi warunek konieczny zawarcia umowy. W przypadku niepodania danych osobowych nie jest możliwe zawarcie, a tym samym wykonanie umowy z administratorem,</w:t>
      </w:r>
    </w:p>
    <w:p w14:paraId="1670A621" w14:textId="4E70FF90" w:rsidR="00E37755" w:rsidRPr="00817C93" w:rsidRDefault="00E37755" w:rsidP="00B43EA1">
      <w:pPr>
        <w:numPr>
          <w:ilvl w:val="0"/>
          <w:numId w:val="59"/>
        </w:numPr>
        <w:spacing w:line="260" w:lineRule="exact"/>
        <w:jc w:val="both"/>
        <w:rPr>
          <w:rFonts w:ascii="Arial" w:hAnsi="Arial" w:cs="Arial"/>
          <w:bCs/>
          <w:sz w:val="22"/>
          <w:szCs w:val="22"/>
        </w:rPr>
      </w:pPr>
      <w:r w:rsidRPr="00817C93">
        <w:rPr>
          <w:rFonts w:ascii="Arial" w:hAnsi="Arial" w:cs="Arial"/>
          <w:bCs/>
          <w:sz w:val="22"/>
          <w:szCs w:val="22"/>
        </w:rPr>
        <w:t>Pana</w:t>
      </w:r>
      <w:r w:rsidR="00390B51" w:rsidRPr="00817C93">
        <w:rPr>
          <w:rFonts w:ascii="Arial" w:hAnsi="Arial" w:cs="Arial"/>
          <w:bCs/>
          <w:sz w:val="22"/>
          <w:szCs w:val="22"/>
        </w:rPr>
        <w:t>/Pani</w:t>
      </w:r>
      <w:r w:rsidRPr="00817C93">
        <w:rPr>
          <w:rFonts w:ascii="Arial" w:hAnsi="Arial" w:cs="Arial"/>
          <w:bCs/>
          <w:sz w:val="22"/>
          <w:szCs w:val="22"/>
        </w:rPr>
        <w:t xml:space="preserve"> dane nie będą podstawą do zautomatyzowanego podejmowania decyzji, </w:t>
      </w:r>
      <w:r w:rsidRPr="00817C93">
        <w:rPr>
          <w:rFonts w:ascii="Arial" w:hAnsi="Arial" w:cs="Arial"/>
          <w:bCs/>
          <w:sz w:val="22"/>
          <w:szCs w:val="22"/>
        </w:rPr>
        <w:br/>
        <w:t>w tym profilowania,</w:t>
      </w:r>
    </w:p>
    <w:p w14:paraId="7AA207B1" w14:textId="42D460FA" w:rsidR="00E37755" w:rsidRPr="00817C93" w:rsidRDefault="00E37755" w:rsidP="00B43EA1">
      <w:pPr>
        <w:numPr>
          <w:ilvl w:val="0"/>
          <w:numId w:val="59"/>
        </w:numPr>
        <w:spacing w:line="260" w:lineRule="exact"/>
        <w:jc w:val="both"/>
        <w:rPr>
          <w:rFonts w:ascii="Arial" w:hAnsi="Arial" w:cs="Arial"/>
          <w:bCs/>
          <w:sz w:val="22"/>
          <w:szCs w:val="22"/>
        </w:rPr>
      </w:pPr>
      <w:r w:rsidRPr="00817C93">
        <w:rPr>
          <w:rFonts w:ascii="Arial" w:hAnsi="Arial" w:cs="Arial"/>
          <w:bCs/>
          <w:sz w:val="22"/>
          <w:szCs w:val="22"/>
        </w:rPr>
        <w:t>Pana</w:t>
      </w:r>
      <w:r w:rsidR="00390B51" w:rsidRPr="00817C93">
        <w:rPr>
          <w:rFonts w:ascii="Arial" w:hAnsi="Arial" w:cs="Arial"/>
          <w:bCs/>
          <w:sz w:val="22"/>
          <w:szCs w:val="22"/>
        </w:rPr>
        <w:t>/Pani</w:t>
      </w:r>
      <w:r w:rsidRPr="00817C93">
        <w:rPr>
          <w:rFonts w:ascii="Arial" w:hAnsi="Arial" w:cs="Arial"/>
          <w:bCs/>
          <w:sz w:val="22"/>
          <w:szCs w:val="22"/>
        </w:rPr>
        <w:t xml:space="preserve"> dane osobowe nie będą przekazywane poza obszar EOG.</w:t>
      </w:r>
    </w:p>
    <w:p w14:paraId="1B424495" w14:textId="77777777" w:rsidR="00825491" w:rsidRPr="00817C93" w:rsidRDefault="00825491" w:rsidP="00B43EA1">
      <w:pPr>
        <w:spacing w:line="260" w:lineRule="exact"/>
        <w:rPr>
          <w:rFonts w:ascii="Arial" w:hAnsi="Arial" w:cs="Arial"/>
          <w:b/>
          <w:sz w:val="22"/>
          <w:szCs w:val="22"/>
        </w:rPr>
      </w:pPr>
    </w:p>
    <w:p w14:paraId="0D4D3F35" w14:textId="1EB4FA3A" w:rsidR="003A6321" w:rsidRPr="00817C93" w:rsidRDefault="003A6321" w:rsidP="00B43EA1">
      <w:pPr>
        <w:spacing w:line="260" w:lineRule="exact"/>
        <w:jc w:val="center"/>
        <w:rPr>
          <w:rFonts w:ascii="Arial" w:hAnsi="Arial" w:cs="Arial"/>
          <w:b/>
          <w:sz w:val="22"/>
          <w:szCs w:val="22"/>
        </w:rPr>
      </w:pPr>
      <w:r w:rsidRPr="00817C93">
        <w:rPr>
          <w:rFonts w:ascii="Arial" w:hAnsi="Arial" w:cs="Arial"/>
          <w:b/>
          <w:sz w:val="22"/>
          <w:szCs w:val="22"/>
        </w:rPr>
        <w:t xml:space="preserve">§ </w:t>
      </w:r>
      <w:r w:rsidR="00312791" w:rsidRPr="00817C93">
        <w:rPr>
          <w:rFonts w:ascii="Arial" w:hAnsi="Arial" w:cs="Arial"/>
          <w:b/>
          <w:sz w:val="22"/>
          <w:szCs w:val="22"/>
        </w:rPr>
        <w:t>1</w:t>
      </w:r>
      <w:r w:rsidR="00312791">
        <w:rPr>
          <w:rFonts w:ascii="Arial" w:hAnsi="Arial" w:cs="Arial"/>
          <w:b/>
          <w:sz w:val="22"/>
          <w:szCs w:val="22"/>
        </w:rPr>
        <w:t>6</w:t>
      </w:r>
      <w:r w:rsidR="00312791" w:rsidRPr="00817C93">
        <w:rPr>
          <w:rFonts w:ascii="Arial" w:hAnsi="Arial" w:cs="Arial"/>
          <w:b/>
          <w:sz w:val="22"/>
          <w:szCs w:val="22"/>
        </w:rPr>
        <w:t xml:space="preserve"> </w:t>
      </w:r>
      <w:r w:rsidR="00D06A29" w:rsidRPr="00817C93">
        <w:rPr>
          <w:rFonts w:ascii="Arial" w:hAnsi="Arial" w:cs="Arial"/>
          <w:b/>
          <w:sz w:val="22"/>
          <w:szCs w:val="22"/>
        </w:rPr>
        <w:t>[</w:t>
      </w:r>
      <w:r w:rsidR="005A1FD0" w:rsidRPr="00817C93">
        <w:rPr>
          <w:rFonts w:ascii="Arial" w:hAnsi="Arial" w:cs="Arial"/>
          <w:b/>
          <w:sz w:val="22"/>
          <w:szCs w:val="22"/>
        </w:rPr>
        <w:t>Postanowienia końcowe</w:t>
      </w:r>
      <w:r w:rsidR="00D06A29" w:rsidRPr="00817C93">
        <w:rPr>
          <w:rFonts w:ascii="Arial" w:hAnsi="Arial" w:cs="Arial"/>
          <w:b/>
          <w:sz w:val="22"/>
          <w:szCs w:val="22"/>
        </w:rPr>
        <w:t>]</w:t>
      </w:r>
    </w:p>
    <w:p w14:paraId="7258F4E3" w14:textId="4D9A0AD7" w:rsidR="00261944" w:rsidRDefault="00261944" w:rsidP="00B43EA1">
      <w:pPr>
        <w:pStyle w:val="Akapitzlist"/>
        <w:numPr>
          <w:ilvl w:val="0"/>
          <w:numId w:val="7"/>
        </w:numPr>
        <w:tabs>
          <w:tab w:val="clear" w:pos="705"/>
          <w:tab w:val="num" w:pos="426"/>
        </w:tabs>
        <w:spacing w:line="260" w:lineRule="exact"/>
        <w:ind w:left="426" w:hanging="426"/>
        <w:jc w:val="both"/>
        <w:rPr>
          <w:rFonts w:ascii="Arial" w:hAnsi="Arial" w:cs="Arial"/>
          <w:sz w:val="22"/>
          <w:szCs w:val="22"/>
        </w:rPr>
      </w:pPr>
      <w:r w:rsidRPr="00817C93">
        <w:rPr>
          <w:rFonts w:ascii="Arial" w:hAnsi="Arial" w:cs="Arial"/>
          <w:sz w:val="22"/>
          <w:szCs w:val="22"/>
        </w:rPr>
        <w:t xml:space="preserve">W celu uniknięcia wątpliwości postanowień niniejszej umowy nie stosuje się do przeładunków realizowanych przez Zleceniobiorcę do ładunków innych niż zaawizowane przez Zleceniodawcę, których obsługa będzie możliwa na podstawie odrębnego porozumienia Stron. </w:t>
      </w:r>
    </w:p>
    <w:p w14:paraId="677E8554" w14:textId="77777777" w:rsidR="00F658E8" w:rsidRPr="00817C93" w:rsidRDefault="00F658E8" w:rsidP="00B43EA1">
      <w:pPr>
        <w:pStyle w:val="Akapitzlist"/>
        <w:numPr>
          <w:ilvl w:val="0"/>
          <w:numId w:val="7"/>
        </w:numPr>
        <w:tabs>
          <w:tab w:val="clear" w:pos="705"/>
          <w:tab w:val="num" w:pos="426"/>
        </w:tabs>
        <w:spacing w:line="260" w:lineRule="exact"/>
        <w:ind w:left="426" w:hanging="426"/>
        <w:jc w:val="both"/>
        <w:rPr>
          <w:rFonts w:ascii="Arial" w:hAnsi="Arial" w:cs="Arial"/>
          <w:sz w:val="22"/>
          <w:szCs w:val="22"/>
        </w:rPr>
      </w:pPr>
      <w:r w:rsidRPr="00817C93">
        <w:rPr>
          <w:rFonts w:ascii="Arial" w:hAnsi="Arial" w:cs="Arial"/>
          <w:sz w:val="22"/>
          <w:szCs w:val="22"/>
        </w:rPr>
        <w:t xml:space="preserve">Załącznikiem do niniejszej umowy jest podpisane przez strony Porozumienie </w:t>
      </w:r>
      <w:r w:rsidR="00C775FF" w:rsidRPr="00817C93">
        <w:rPr>
          <w:rFonts w:ascii="Arial" w:hAnsi="Arial" w:cs="Arial"/>
          <w:sz w:val="22"/>
          <w:szCs w:val="22"/>
        </w:rPr>
        <w:br/>
        <w:t xml:space="preserve">o współpracy </w:t>
      </w:r>
      <w:r w:rsidRPr="00817C93">
        <w:rPr>
          <w:rFonts w:ascii="Arial" w:hAnsi="Arial" w:cs="Arial"/>
          <w:sz w:val="22"/>
          <w:szCs w:val="22"/>
        </w:rPr>
        <w:t>pracodawców.</w:t>
      </w:r>
    </w:p>
    <w:p w14:paraId="7BCDE6BE" w14:textId="77777777" w:rsidR="003A6321" w:rsidRPr="00817C93" w:rsidRDefault="003A6321" w:rsidP="00B43EA1">
      <w:pPr>
        <w:numPr>
          <w:ilvl w:val="0"/>
          <w:numId w:val="7"/>
        </w:numPr>
        <w:tabs>
          <w:tab w:val="clear" w:pos="705"/>
          <w:tab w:val="num" w:pos="426"/>
        </w:tabs>
        <w:spacing w:line="260" w:lineRule="exact"/>
        <w:ind w:left="425" w:hanging="425"/>
        <w:jc w:val="both"/>
        <w:rPr>
          <w:rFonts w:ascii="Arial" w:hAnsi="Arial" w:cs="Arial"/>
          <w:sz w:val="22"/>
          <w:szCs w:val="22"/>
        </w:rPr>
      </w:pPr>
      <w:r w:rsidRPr="00817C93">
        <w:rPr>
          <w:rFonts w:ascii="Arial" w:hAnsi="Arial" w:cs="Arial"/>
          <w:sz w:val="22"/>
          <w:szCs w:val="22"/>
        </w:rPr>
        <w:t>W sprawach nieuregulowanych niniejszą umową zastosowanie mają przepisy Kodeksu cywilnego.</w:t>
      </w:r>
    </w:p>
    <w:p w14:paraId="2519F133" w14:textId="77777777" w:rsidR="003A6321" w:rsidRPr="00817C93" w:rsidRDefault="003A6321" w:rsidP="00B43EA1">
      <w:pPr>
        <w:numPr>
          <w:ilvl w:val="0"/>
          <w:numId w:val="7"/>
        </w:numPr>
        <w:tabs>
          <w:tab w:val="clear" w:pos="705"/>
          <w:tab w:val="num" w:pos="426"/>
        </w:tabs>
        <w:spacing w:line="260" w:lineRule="exact"/>
        <w:ind w:left="425" w:hanging="425"/>
        <w:jc w:val="both"/>
        <w:rPr>
          <w:rFonts w:ascii="Arial" w:hAnsi="Arial" w:cs="Arial"/>
          <w:sz w:val="22"/>
          <w:szCs w:val="22"/>
        </w:rPr>
      </w:pPr>
      <w:r w:rsidRPr="00817C93">
        <w:rPr>
          <w:rFonts w:ascii="Arial" w:hAnsi="Arial" w:cs="Arial"/>
          <w:bCs/>
          <w:sz w:val="22"/>
          <w:szCs w:val="22"/>
        </w:rPr>
        <w:t xml:space="preserve">Wszelkie zmiany niniejszej umowy, zawiadomienia i oświadczenia Stron </w:t>
      </w:r>
      <w:r w:rsidRPr="00817C93">
        <w:rPr>
          <w:rFonts w:ascii="Arial" w:hAnsi="Arial" w:cs="Arial"/>
          <w:bCs/>
          <w:sz w:val="22"/>
          <w:szCs w:val="22"/>
        </w:rPr>
        <w:br/>
        <w:t xml:space="preserve">(w szczególności o rozwiązaniu umowy lub odstąpieniu) muszą być dokonywane </w:t>
      </w:r>
      <w:r w:rsidRPr="00817C93">
        <w:rPr>
          <w:rFonts w:ascii="Arial" w:hAnsi="Arial" w:cs="Arial"/>
          <w:bCs/>
          <w:sz w:val="22"/>
          <w:szCs w:val="22"/>
        </w:rPr>
        <w:br/>
        <w:t>w formie pisemnej pod rygorem nieważności.</w:t>
      </w:r>
    </w:p>
    <w:p w14:paraId="6F46F3D6" w14:textId="77777777" w:rsidR="003A6321" w:rsidRPr="00817C93" w:rsidRDefault="003A6321" w:rsidP="00B43EA1">
      <w:pPr>
        <w:numPr>
          <w:ilvl w:val="0"/>
          <w:numId w:val="7"/>
        </w:numPr>
        <w:tabs>
          <w:tab w:val="clear" w:pos="705"/>
        </w:tabs>
        <w:spacing w:line="260" w:lineRule="exact"/>
        <w:ind w:left="426" w:hanging="426"/>
        <w:jc w:val="both"/>
        <w:rPr>
          <w:rFonts w:ascii="Arial" w:hAnsi="Arial" w:cs="Arial"/>
          <w:sz w:val="22"/>
          <w:szCs w:val="22"/>
        </w:rPr>
      </w:pPr>
      <w:r w:rsidRPr="00817C93">
        <w:rPr>
          <w:rFonts w:ascii="Arial" w:hAnsi="Arial" w:cs="Arial"/>
          <w:sz w:val="22"/>
          <w:szCs w:val="22"/>
        </w:rPr>
        <w:t xml:space="preserve">Sądem wyłącznie właściwym dla rozstrzygania sporów wynikłym na tle niniejszej umowy jest sąd powszechny właściwy miejscowo dla siedziby </w:t>
      </w:r>
      <w:r w:rsidR="00FB5D31" w:rsidRPr="00817C93">
        <w:rPr>
          <w:rFonts w:ascii="Arial" w:hAnsi="Arial" w:cs="Arial"/>
          <w:sz w:val="22"/>
          <w:szCs w:val="22"/>
        </w:rPr>
        <w:t>Zleceniodawcy</w:t>
      </w:r>
      <w:r w:rsidRPr="00817C93">
        <w:rPr>
          <w:rFonts w:ascii="Arial" w:hAnsi="Arial" w:cs="Arial"/>
          <w:sz w:val="22"/>
          <w:szCs w:val="22"/>
        </w:rPr>
        <w:t>.</w:t>
      </w:r>
    </w:p>
    <w:p w14:paraId="10054F6F" w14:textId="77777777" w:rsidR="003A6321" w:rsidRPr="00817C93" w:rsidRDefault="003A6321" w:rsidP="00B43EA1">
      <w:pPr>
        <w:numPr>
          <w:ilvl w:val="0"/>
          <w:numId w:val="7"/>
        </w:numPr>
        <w:tabs>
          <w:tab w:val="clear" w:pos="705"/>
          <w:tab w:val="num" w:pos="567"/>
        </w:tabs>
        <w:spacing w:line="260" w:lineRule="exact"/>
        <w:ind w:left="426" w:hanging="426"/>
        <w:jc w:val="both"/>
        <w:rPr>
          <w:rFonts w:ascii="Arial" w:hAnsi="Arial" w:cs="Arial"/>
          <w:sz w:val="22"/>
          <w:szCs w:val="22"/>
        </w:rPr>
      </w:pPr>
      <w:r w:rsidRPr="00817C93">
        <w:rPr>
          <w:rFonts w:ascii="Arial" w:hAnsi="Arial" w:cs="Arial"/>
          <w:sz w:val="22"/>
          <w:szCs w:val="22"/>
        </w:rPr>
        <w:lastRenderedPageBreak/>
        <w:t>Umowę sporządzono w dwóch jednobrzmiących egzemplarzach, po jednym dla Strony.</w:t>
      </w:r>
    </w:p>
    <w:p w14:paraId="36C4FE03" w14:textId="77777777" w:rsidR="003A6321" w:rsidRPr="00817C93" w:rsidRDefault="003A6321" w:rsidP="00B43EA1">
      <w:pPr>
        <w:spacing w:line="260" w:lineRule="exact"/>
        <w:jc w:val="both"/>
        <w:rPr>
          <w:rFonts w:ascii="Arial" w:hAnsi="Arial" w:cs="Arial"/>
          <w:sz w:val="22"/>
          <w:szCs w:val="22"/>
        </w:rPr>
      </w:pPr>
    </w:p>
    <w:p w14:paraId="3E5184C5" w14:textId="77777777" w:rsidR="003A6321" w:rsidRPr="00817C93" w:rsidRDefault="003A6321" w:rsidP="00B43EA1">
      <w:pPr>
        <w:spacing w:line="260" w:lineRule="exact"/>
        <w:jc w:val="both"/>
        <w:rPr>
          <w:rFonts w:ascii="Arial" w:hAnsi="Arial" w:cs="Arial"/>
          <w:sz w:val="22"/>
          <w:szCs w:val="22"/>
        </w:rPr>
      </w:pPr>
    </w:p>
    <w:p w14:paraId="585F3E93" w14:textId="77777777" w:rsidR="00180C5B" w:rsidRDefault="003A6321" w:rsidP="00B43EA1">
      <w:pPr>
        <w:spacing w:line="260" w:lineRule="exact"/>
        <w:jc w:val="both"/>
        <w:rPr>
          <w:rFonts w:ascii="Arial" w:hAnsi="Arial" w:cs="Arial"/>
          <w:b/>
          <w:bCs/>
          <w:sz w:val="22"/>
          <w:szCs w:val="22"/>
        </w:rPr>
      </w:pPr>
      <w:r w:rsidRPr="00817C93">
        <w:rPr>
          <w:rFonts w:ascii="Arial" w:hAnsi="Arial" w:cs="Arial"/>
          <w:sz w:val="22"/>
          <w:szCs w:val="22"/>
        </w:rPr>
        <w:t xml:space="preserve">         </w:t>
      </w:r>
      <w:r w:rsidR="00FB5D31" w:rsidRPr="00817C93">
        <w:rPr>
          <w:rFonts w:ascii="Arial" w:hAnsi="Arial" w:cs="Arial"/>
          <w:b/>
          <w:bCs/>
          <w:sz w:val="22"/>
          <w:szCs w:val="22"/>
        </w:rPr>
        <w:t>ZLECENIODAWCA</w:t>
      </w:r>
      <w:r w:rsidRPr="00817C93">
        <w:rPr>
          <w:rFonts w:ascii="Arial" w:hAnsi="Arial" w:cs="Arial"/>
          <w:b/>
          <w:bCs/>
          <w:sz w:val="22"/>
          <w:szCs w:val="22"/>
        </w:rPr>
        <w:t xml:space="preserve">             </w:t>
      </w:r>
      <w:r w:rsidR="00326AB7" w:rsidRPr="00817C93">
        <w:rPr>
          <w:rFonts w:ascii="Arial" w:hAnsi="Arial" w:cs="Arial"/>
          <w:b/>
          <w:bCs/>
          <w:sz w:val="22"/>
          <w:szCs w:val="22"/>
        </w:rPr>
        <w:t xml:space="preserve">                           </w:t>
      </w:r>
      <w:r w:rsidRPr="00817C93">
        <w:rPr>
          <w:rFonts w:ascii="Arial" w:hAnsi="Arial" w:cs="Arial"/>
          <w:b/>
          <w:bCs/>
          <w:sz w:val="22"/>
          <w:szCs w:val="22"/>
        </w:rPr>
        <w:t xml:space="preserve">         </w:t>
      </w:r>
      <w:r w:rsidR="0025601C" w:rsidRPr="00817C93">
        <w:rPr>
          <w:rFonts w:ascii="Arial" w:hAnsi="Arial" w:cs="Arial"/>
          <w:b/>
          <w:bCs/>
          <w:sz w:val="22"/>
          <w:szCs w:val="22"/>
        </w:rPr>
        <w:t xml:space="preserve">             </w:t>
      </w:r>
      <w:r w:rsidRPr="00817C93">
        <w:rPr>
          <w:rFonts w:ascii="Arial" w:hAnsi="Arial" w:cs="Arial"/>
          <w:b/>
          <w:bCs/>
          <w:sz w:val="22"/>
          <w:szCs w:val="22"/>
        </w:rPr>
        <w:t xml:space="preserve"> </w:t>
      </w:r>
      <w:r w:rsidR="00FB5D31" w:rsidRPr="00817C93">
        <w:rPr>
          <w:rFonts w:ascii="Arial" w:hAnsi="Arial" w:cs="Arial"/>
          <w:b/>
          <w:bCs/>
          <w:sz w:val="22"/>
          <w:szCs w:val="22"/>
        </w:rPr>
        <w:t>ZLECENIOBIORCA</w:t>
      </w:r>
    </w:p>
    <w:sectPr w:rsidR="00180C5B" w:rsidSect="000F7385">
      <w:footerReference w:type="default" r:id="rId8"/>
      <w:pgSz w:w="11906" w:h="16838"/>
      <w:pgMar w:top="851" w:right="124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EC444" w14:textId="77777777" w:rsidR="00D17662" w:rsidRDefault="00D17662">
      <w:r>
        <w:separator/>
      </w:r>
    </w:p>
  </w:endnote>
  <w:endnote w:type="continuationSeparator" w:id="0">
    <w:p w14:paraId="0F979F3D" w14:textId="77777777" w:rsidR="00D17662" w:rsidRDefault="00D17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762FA" w14:textId="667D72EA" w:rsidR="0072783D" w:rsidRDefault="00A459FD">
    <w:pPr>
      <w:pStyle w:val="Stopka"/>
      <w:ind w:right="360"/>
    </w:pPr>
    <w:r>
      <w:rPr>
        <w:noProof/>
        <w:lang w:eastAsia="pl-PL"/>
      </w:rPr>
      <mc:AlternateContent>
        <mc:Choice Requires="wps">
          <w:drawing>
            <wp:anchor distT="0" distB="0" distL="0" distR="0" simplePos="0" relativeHeight="251657728" behindDoc="0" locked="0" layoutInCell="1" allowOverlap="1" wp14:anchorId="7E027E52" wp14:editId="66B5C618">
              <wp:simplePos x="0" y="0"/>
              <wp:positionH relativeFrom="page">
                <wp:posOffset>6583680</wp:posOffset>
              </wp:positionH>
              <wp:positionV relativeFrom="paragraph">
                <wp:posOffset>635</wp:posOffset>
              </wp:positionV>
              <wp:extent cx="74295" cy="17272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B50234" w14:textId="77777777" w:rsidR="0072783D" w:rsidRDefault="00E21758">
                          <w:pPr>
                            <w:pStyle w:val="Stopka"/>
                          </w:pPr>
                          <w:r>
                            <w:rPr>
                              <w:rStyle w:val="Numerstrony"/>
                            </w:rPr>
                            <w:fldChar w:fldCharType="begin"/>
                          </w:r>
                          <w:r w:rsidR="0072783D">
                            <w:rPr>
                              <w:rStyle w:val="Numerstrony"/>
                            </w:rPr>
                            <w:instrText xml:space="preserve"> PAGE </w:instrText>
                          </w:r>
                          <w:r>
                            <w:rPr>
                              <w:rStyle w:val="Numerstrony"/>
                            </w:rPr>
                            <w:fldChar w:fldCharType="separate"/>
                          </w:r>
                          <w:r w:rsidR="001D70B5">
                            <w:rPr>
                              <w:rStyle w:val="Numerstrony"/>
                              <w:noProof/>
                            </w:rPr>
                            <w:t>1</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027E52" id="_x0000_t202" coordsize="21600,21600" o:spt="202" path="m,l,21600r21600,l21600,xe">
              <v:stroke joinstyle="miter"/>
              <v:path gradientshapeok="t" o:connecttype="rect"/>
            </v:shapetype>
            <v:shape id="Text Box 1" o:spid="_x0000_s1026" type="#_x0000_t202" style="position:absolute;margin-left:518.4pt;margin-top:.05pt;width:5.85pt;height:13.6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" stroked="f">
              <v:fill opacity="0"/>
              <v:textbox inset="0,0,0,0">
                <w:txbxContent>
                  <w:p w14:paraId="40B50234" w14:textId="77777777" w:rsidR="0072783D" w:rsidRDefault="00E21758">
                    <w:pPr>
                      <w:pStyle w:val="Stopka"/>
                    </w:pPr>
                    <w:r>
                      <w:rPr>
                        <w:rStyle w:val="Numerstrony"/>
                      </w:rPr>
                      <w:fldChar w:fldCharType="begin"/>
                    </w:r>
                    <w:r w:rsidR="0072783D">
                      <w:rPr>
                        <w:rStyle w:val="Numerstrony"/>
                      </w:rPr>
                      <w:instrText xml:space="preserve"> PAGE </w:instrText>
                    </w:r>
                    <w:r>
                      <w:rPr>
                        <w:rStyle w:val="Numerstrony"/>
                      </w:rPr>
                      <w:fldChar w:fldCharType="separate"/>
                    </w:r>
                    <w:r w:rsidR="001D70B5">
                      <w:rPr>
                        <w:rStyle w:val="Numerstrony"/>
                        <w:noProof/>
                      </w:rPr>
                      <w:t>1</w:t>
                    </w:r>
                    <w:r>
                      <w:rPr>
                        <w:rStyle w:val="Numerstrony"/>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93C0D" w14:textId="77777777" w:rsidR="00D17662" w:rsidRDefault="00D17662">
      <w:r>
        <w:separator/>
      </w:r>
    </w:p>
  </w:footnote>
  <w:footnote w:type="continuationSeparator" w:id="0">
    <w:p w14:paraId="6316470A" w14:textId="77777777" w:rsidR="00D17662" w:rsidRDefault="00D176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lvl>
  </w:abstractNum>
  <w:abstractNum w:abstractNumId="3" w15:restartNumberingAfterBreak="0">
    <w:nsid w:val="00000004"/>
    <w:multiLevelType w:val="singleLevel"/>
    <w:tmpl w:val="C302A062"/>
    <w:name w:val="WW8Num4"/>
    <w:lvl w:ilvl="0">
      <w:start w:val="1"/>
      <w:numFmt w:val="decimal"/>
      <w:lvlText w:val="%1."/>
      <w:lvlJc w:val="left"/>
      <w:pPr>
        <w:tabs>
          <w:tab w:val="num" w:pos="644"/>
        </w:tabs>
        <w:ind w:left="644" w:hanging="360"/>
      </w:pPr>
      <w:rPr>
        <w:b w:val="0"/>
      </w:rPr>
    </w:lvl>
  </w:abstractNum>
  <w:abstractNum w:abstractNumId="4" w15:restartNumberingAfterBreak="0">
    <w:nsid w:val="00000005"/>
    <w:multiLevelType w:val="singleLevel"/>
    <w:tmpl w:val="081A229E"/>
    <w:name w:val="WW8Num5"/>
    <w:lvl w:ilvl="0">
      <w:start w:val="1"/>
      <w:numFmt w:val="decimal"/>
      <w:lvlText w:val="%1)"/>
      <w:lvlJc w:val="left"/>
      <w:pPr>
        <w:tabs>
          <w:tab w:val="num" w:pos="720"/>
        </w:tabs>
        <w:ind w:left="720" w:hanging="360"/>
      </w:pPr>
      <w:rPr>
        <w:rFonts w:ascii="Arial" w:eastAsia="Times New Roman" w:hAnsi="Arial" w:cs="Arial"/>
      </w:rPr>
    </w:lvl>
  </w:abstractNum>
  <w:abstractNum w:abstractNumId="5" w15:restartNumberingAfterBreak="0">
    <w:nsid w:val="00000006"/>
    <w:multiLevelType w:val="singleLevel"/>
    <w:tmpl w:val="00000006"/>
    <w:name w:val="WW8Num6"/>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705"/>
        </w:tabs>
        <w:ind w:left="705" w:hanging="705"/>
      </w:pPr>
    </w:lvl>
  </w:abstractNum>
  <w:abstractNum w:abstractNumId="7" w15:restartNumberingAfterBreak="0">
    <w:nsid w:val="00000008"/>
    <w:multiLevelType w:val="singleLevel"/>
    <w:tmpl w:val="21E83AB4"/>
    <w:name w:val="WW8Num8"/>
    <w:lvl w:ilvl="0">
      <w:start w:val="1"/>
      <w:numFmt w:val="decimal"/>
      <w:lvlText w:val="%1."/>
      <w:lvlJc w:val="left"/>
      <w:pPr>
        <w:tabs>
          <w:tab w:val="num" w:pos="750"/>
        </w:tabs>
        <w:ind w:left="750" w:hanging="390"/>
      </w:pPr>
      <w:rPr>
        <w:rFonts w:ascii="Arial" w:eastAsia="Times New Roman" w:hAnsi="Arial" w:cs="Arial"/>
      </w:rPr>
    </w:lvl>
  </w:abstractNum>
  <w:abstractNum w:abstractNumId="8" w15:restartNumberingAfterBreak="0">
    <w:nsid w:val="00000009"/>
    <w:multiLevelType w:val="multilevel"/>
    <w:tmpl w:val="00000009"/>
    <w:name w:val="WW8Num9"/>
    <w:lvl w:ilvl="0">
      <w:start w:val="1"/>
      <w:numFmt w:val="lowerLetter"/>
      <w:lvlText w:val="%1)"/>
      <w:lvlJc w:val="left"/>
      <w:pPr>
        <w:tabs>
          <w:tab w:val="num" w:pos="0"/>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A"/>
    <w:multiLevelType w:val="multilevel"/>
    <w:tmpl w:val="0000000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040D1313"/>
    <w:multiLevelType w:val="hybridMultilevel"/>
    <w:tmpl w:val="9F8E7D44"/>
    <w:lvl w:ilvl="0" w:tplc="5C70AE2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05D33078"/>
    <w:multiLevelType w:val="hybridMultilevel"/>
    <w:tmpl w:val="2D686F1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98790C"/>
    <w:multiLevelType w:val="multilevel"/>
    <w:tmpl w:val="5F34A6BC"/>
    <w:lvl w:ilvl="0">
      <w:start w:val="1"/>
      <w:numFmt w:val="decimal"/>
      <w:lvlText w:val="%1."/>
      <w:lvlJc w:val="left"/>
      <w:pPr>
        <w:ind w:left="720" w:hanging="360"/>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080F4BFD"/>
    <w:multiLevelType w:val="multilevel"/>
    <w:tmpl w:val="E5F6A1DE"/>
    <w:lvl w:ilvl="0">
      <w:start w:val="1"/>
      <w:numFmt w:val="decimal"/>
      <w:lvlText w:val="2.2.%1."/>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9202F9E"/>
    <w:multiLevelType w:val="hybridMultilevel"/>
    <w:tmpl w:val="A72E267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85774D"/>
    <w:multiLevelType w:val="multilevel"/>
    <w:tmpl w:val="37981DD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BB540EF"/>
    <w:multiLevelType w:val="hybridMultilevel"/>
    <w:tmpl w:val="CAB89AF4"/>
    <w:lvl w:ilvl="0" w:tplc="04150017">
      <w:start w:val="1"/>
      <w:numFmt w:val="lowerLetter"/>
      <w:lvlText w:val="%1)"/>
      <w:lvlJc w:val="left"/>
      <w:pPr>
        <w:ind w:left="1068" w:hanging="360"/>
      </w:p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0C734859"/>
    <w:multiLevelType w:val="hybridMultilevel"/>
    <w:tmpl w:val="47923116"/>
    <w:lvl w:ilvl="0" w:tplc="DC82F3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0D4A7A97"/>
    <w:multiLevelType w:val="hybridMultilevel"/>
    <w:tmpl w:val="9CB43B24"/>
    <w:lvl w:ilvl="0" w:tplc="532E7C58">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9" w15:restartNumberingAfterBreak="0">
    <w:nsid w:val="0DB622E6"/>
    <w:multiLevelType w:val="multilevel"/>
    <w:tmpl w:val="4378E0D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1B87D96"/>
    <w:multiLevelType w:val="hybridMultilevel"/>
    <w:tmpl w:val="A07E9816"/>
    <w:lvl w:ilvl="0" w:tplc="814EF5CE">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13AF4EDB"/>
    <w:multiLevelType w:val="hybridMultilevel"/>
    <w:tmpl w:val="AC188626"/>
    <w:lvl w:ilvl="0" w:tplc="30463432">
      <w:start w:val="1"/>
      <w:numFmt w:val="decimal"/>
      <w:lvlText w:val="%1."/>
      <w:lvlJc w:val="left"/>
      <w:pPr>
        <w:tabs>
          <w:tab w:val="num" w:pos="357"/>
        </w:tabs>
        <w:ind w:left="357" w:hanging="357"/>
      </w:pPr>
      <w:rPr>
        <w:rFonts w:hint="default"/>
        <w:b w:val="0"/>
        <w:i w:val="0"/>
        <w:color w:val="auto"/>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AE73BB0"/>
    <w:multiLevelType w:val="hybridMultilevel"/>
    <w:tmpl w:val="C75479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052B96"/>
    <w:multiLevelType w:val="multilevel"/>
    <w:tmpl w:val="5722380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1FA9530F"/>
    <w:multiLevelType w:val="hybridMultilevel"/>
    <w:tmpl w:val="ED7ADFA4"/>
    <w:lvl w:ilvl="0" w:tplc="04150011">
      <w:start w:val="1"/>
      <w:numFmt w:val="decimal"/>
      <w:lvlText w:val="%1)"/>
      <w:lvlJc w:val="left"/>
      <w:pPr>
        <w:ind w:left="1773" w:hanging="360"/>
      </w:pPr>
      <w:rPr>
        <w:rFonts w:hint="default"/>
      </w:rPr>
    </w:lvl>
    <w:lvl w:ilvl="1" w:tplc="04150019" w:tentative="1">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abstractNum w:abstractNumId="25" w15:restartNumberingAfterBreak="0">
    <w:nsid w:val="204A64C7"/>
    <w:multiLevelType w:val="hybridMultilevel"/>
    <w:tmpl w:val="D55A9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B132DD"/>
    <w:multiLevelType w:val="hybridMultilevel"/>
    <w:tmpl w:val="7A7458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070F74"/>
    <w:multiLevelType w:val="hybridMultilevel"/>
    <w:tmpl w:val="BD807A84"/>
    <w:lvl w:ilvl="0" w:tplc="169E0246">
      <w:start w:val="1"/>
      <w:numFmt w:val="decimal"/>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8" w15:restartNumberingAfterBreak="0">
    <w:nsid w:val="28476821"/>
    <w:multiLevelType w:val="hybridMultilevel"/>
    <w:tmpl w:val="2C04191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92369D0"/>
    <w:multiLevelType w:val="hybridMultilevel"/>
    <w:tmpl w:val="C0343E20"/>
    <w:lvl w:ilvl="0" w:tplc="56B61D4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FB456B"/>
    <w:multiLevelType w:val="hybridMultilevel"/>
    <w:tmpl w:val="D6F4F5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484469"/>
    <w:multiLevelType w:val="multilevel"/>
    <w:tmpl w:val="4B926D02"/>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rPr>
    </w:lvl>
    <w:lvl w:ilvl="1">
      <w:start w:val="2"/>
      <w:numFmt w:val="decimal"/>
      <w:lvlText w:val="%2."/>
      <w:lvlJc w:val="left"/>
      <w:rPr>
        <w:rFonts w:ascii="Arial" w:eastAsia="Arial" w:hAnsi="Arial" w:cs="Arial"/>
        <w:b w:val="0"/>
        <w:bCs w:val="0"/>
        <w:i w:val="0"/>
        <w:iCs w:val="0"/>
        <w:smallCaps w:val="0"/>
        <w:strike w:val="0"/>
        <w:color w:val="000000"/>
        <w:spacing w:val="0"/>
        <w:w w:val="100"/>
        <w:position w:val="0"/>
        <w:sz w:val="21"/>
        <w:szCs w:val="21"/>
        <w:u w:val="none"/>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1"/>
        <w:szCs w:val="21"/>
        <w:u w:val="none"/>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rPr>
    </w:lvl>
    <w:lvl w:ilvl="4">
      <w:start w:val="1"/>
      <w:numFmt w:val="decimal"/>
      <w:lvlText w:val="(%5)"/>
      <w:lvlJc w:val="left"/>
      <w:rPr>
        <w:rFonts w:ascii="Arial" w:eastAsia="Arial" w:hAnsi="Arial" w:cs="Arial"/>
        <w:b w:val="0"/>
        <w:bCs w:val="0"/>
        <w:i w:val="0"/>
        <w:iCs w:val="0"/>
        <w:smallCaps w:val="0"/>
        <w:strike w:val="0"/>
        <w:color w:val="000000"/>
        <w:spacing w:val="0"/>
        <w:w w:val="100"/>
        <w:position w:val="0"/>
        <w:sz w:val="21"/>
        <w:szCs w:val="21"/>
        <w:u w:val="none"/>
      </w:rPr>
    </w:lvl>
    <w:lvl w:ilvl="5">
      <w:start w:val="1"/>
      <w:numFmt w:val="decimal"/>
      <w:lvlText w:val="%6."/>
      <w:lvlJc w:val="left"/>
      <w:rPr>
        <w:rFonts w:ascii="Arial" w:eastAsia="Arial" w:hAnsi="Arial" w:cs="Arial"/>
        <w:b w:val="0"/>
        <w:bCs/>
        <w:i w:val="0"/>
        <w:iCs w:val="0"/>
        <w:smallCaps w:val="0"/>
        <w:strike w:val="0"/>
        <w:color w:val="000000"/>
        <w:spacing w:val="0"/>
        <w:w w:val="100"/>
        <w:position w:val="0"/>
        <w:sz w:val="22"/>
        <w:szCs w:val="22"/>
        <w:u w:val="none"/>
      </w:rPr>
    </w:lvl>
    <w:lvl w:ilvl="6">
      <w:start w:val="2"/>
      <w:numFmt w:val="decimal"/>
      <w:lvlText w:val="%6.%7."/>
      <w:lvlJc w:val="left"/>
      <w:rPr>
        <w:rFonts w:ascii="Arial" w:eastAsia="Arial" w:hAnsi="Arial" w:cs="Arial"/>
        <w:b w:val="0"/>
        <w:bCs w:val="0"/>
        <w:i w:val="0"/>
        <w:iCs w:val="0"/>
        <w:smallCaps w:val="0"/>
        <w:strike w:val="0"/>
        <w:color w:val="000000"/>
        <w:spacing w:val="0"/>
        <w:w w:val="100"/>
        <w:position w:val="0"/>
        <w:sz w:val="22"/>
        <w:szCs w:val="22"/>
        <w:u w:val="none"/>
      </w:rPr>
    </w:lvl>
    <w:lvl w:ilvl="7">
      <w:start w:val="1"/>
      <w:numFmt w:val="decimal"/>
      <w:lvlText w:val="(%8)"/>
      <w:lvlJc w:val="left"/>
      <w:rPr>
        <w:rFonts w:ascii="Arial" w:eastAsia="Arial" w:hAnsi="Arial" w:cs="Arial"/>
        <w:b w:val="0"/>
        <w:bCs w:val="0"/>
        <w:i w:val="0"/>
        <w:iCs w:val="0"/>
        <w:smallCaps w:val="0"/>
        <w:strike w:val="0"/>
        <w:color w:val="000000"/>
        <w:spacing w:val="0"/>
        <w:w w:val="100"/>
        <w:position w:val="0"/>
        <w:sz w:val="22"/>
        <w:szCs w:val="22"/>
        <w:u w:val="none"/>
      </w:rPr>
    </w:lvl>
    <w:lvl w:ilvl="8">
      <w:start w:val="2"/>
      <w:numFmt w:val="decimal"/>
      <w:lvlText w:val="%9."/>
      <w:lvlJc w:val="left"/>
      <w:rPr>
        <w:rFonts w:ascii="Arial" w:eastAsia="Arial" w:hAnsi="Arial" w:cs="Arial"/>
        <w:b w:val="0"/>
        <w:bCs/>
        <w:i w:val="0"/>
        <w:iCs w:val="0"/>
        <w:smallCaps w:val="0"/>
        <w:strike w:val="0"/>
        <w:color w:val="000000"/>
        <w:spacing w:val="0"/>
        <w:w w:val="100"/>
        <w:position w:val="0"/>
        <w:sz w:val="22"/>
        <w:szCs w:val="22"/>
        <w:u w:val="none"/>
      </w:rPr>
    </w:lvl>
  </w:abstractNum>
  <w:abstractNum w:abstractNumId="32" w15:restartNumberingAfterBreak="0">
    <w:nsid w:val="2ADD1D37"/>
    <w:multiLevelType w:val="hybridMultilevel"/>
    <w:tmpl w:val="E2D45A9A"/>
    <w:lvl w:ilvl="0" w:tplc="96A4C09E">
      <w:start w:val="1"/>
      <w:numFmt w:val="decimal"/>
      <w:lvlText w:val="%1)"/>
      <w:lvlJc w:val="left"/>
      <w:pPr>
        <w:ind w:left="1080" w:hanging="360"/>
      </w:pPr>
      <w:rPr>
        <w:rFonts w:ascii="Arial" w:hAnsi="Arial" w:cs="Arial" w:hint="default"/>
        <w:color w:val="00000A"/>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B190DDE"/>
    <w:multiLevelType w:val="hybridMultilevel"/>
    <w:tmpl w:val="28A82DAA"/>
    <w:lvl w:ilvl="0" w:tplc="5C26905C">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300B17"/>
    <w:multiLevelType w:val="hybridMultilevel"/>
    <w:tmpl w:val="2F6A4BCE"/>
    <w:lvl w:ilvl="0" w:tplc="73923C8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0F05FD"/>
    <w:multiLevelType w:val="hybridMultilevel"/>
    <w:tmpl w:val="33BC23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9858CB"/>
    <w:multiLevelType w:val="hybridMultilevel"/>
    <w:tmpl w:val="CD84C1C0"/>
    <w:lvl w:ilvl="0" w:tplc="5238B7D4">
      <w:start w:val="1"/>
      <w:numFmt w:val="decimal"/>
      <w:lvlText w:val="%1."/>
      <w:lvlJc w:val="left"/>
      <w:pPr>
        <w:ind w:left="795" w:hanging="43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943A41"/>
    <w:multiLevelType w:val="hybridMultilevel"/>
    <w:tmpl w:val="2F70247C"/>
    <w:lvl w:ilvl="0" w:tplc="08E6DB7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 w15:restartNumberingAfterBreak="0">
    <w:nsid w:val="38C63CD0"/>
    <w:multiLevelType w:val="hybridMultilevel"/>
    <w:tmpl w:val="FCE808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321643"/>
    <w:multiLevelType w:val="hybridMultilevel"/>
    <w:tmpl w:val="5756E5E6"/>
    <w:lvl w:ilvl="0" w:tplc="1BB694B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42711C54"/>
    <w:multiLevelType w:val="hybridMultilevel"/>
    <w:tmpl w:val="5BECE3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A60315"/>
    <w:multiLevelType w:val="hybridMultilevel"/>
    <w:tmpl w:val="1764B680"/>
    <w:lvl w:ilvl="0" w:tplc="5BAEB50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460D2EED"/>
    <w:multiLevelType w:val="hybridMultilevel"/>
    <w:tmpl w:val="ED7ADFA4"/>
    <w:lvl w:ilvl="0" w:tplc="04150011">
      <w:start w:val="1"/>
      <w:numFmt w:val="decimal"/>
      <w:lvlText w:val="%1)"/>
      <w:lvlJc w:val="left"/>
      <w:pPr>
        <w:ind w:left="1773" w:hanging="360"/>
      </w:pPr>
      <w:rPr>
        <w:rFonts w:hint="default"/>
      </w:rPr>
    </w:lvl>
    <w:lvl w:ilvl="1" w:tplc="04150019" w:tentative="1">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abstractNum w:abstractNumId="43" w15:restartNumberingAfterBreak="0">
    <w:nsid w:val="474C61E2"/>
    <w:multiLevelType w:val="hybridMultilevel"/>
    <w:tmpl w:val="675EFE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157835"/>
    <w:multiLevelType w:val="hybridMultilevel"/>
    <w:tmpl w:val="5FA833D8"/>
    <w:lvl w:ilvl="0" w:tplc="C68C9604">
      <w:start w:val="1"/>
      <w:numFmt w:val="decimal"/>
      <w:lvlText w:val="%1."/>
      <w:lvlJc w:val="left"/>
      <w:pPr>
        <w:ind w:left="502"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650BED"/>
    <w:multiLevelType w:val="hybridMultilevel"/>
    <w:tmpl w:val="50402732"/>
    <w:lvl w:ilvl="0" w:tplc="7CC878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FAA66E8"/>
    <w:multiLevelType w:val="hybridMultilevel"/>
    <w:tmpl w:val="EF5C1E62"/>
    <w:lvl w:ilvl="0" w:tplc="819E10B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899221B"/>
    <w:multiLevelType w:val="hybridMultilevel"/>
    <w:tmpl w:val="672C71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535456"/>
    <w:multiLevelType w:val="hybridMultilevel"/>
    <w:tmpl w:val="97424D62"/>
    <w:lvl w:ilvl="0" w:tplc="0415000F">
      <w:start w:val="1"/>
      <w:numFmt w:val="decimal"/>
      <w:lvlText w:val="%1."/>
      <w:lvlJc w:val="left"/>
      <w:pPr>
        <w:ind w:left="360" w:hanging="360"/>
      </w:pPr>
    </w:lvl>
    <w:lvl w:ilvl="1" w:tplc="08C2697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27D1223"/>
    <w:multiLevelType w:val="hybridMultilevel"/>
    <w:tmpl w:val="D8CA738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0" w15:restartNumberingAfterBreak="0">
    <w:nsid w:val="6296678F"/>
    <w:multiLevelType w:val="hybridMultilevel"/>
    <w:tmpl w:val="FCC49B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DF288F"/>
    <w:multiLevelType w:val="hybridMultilevel"/>
    <w:tmpl w:val="4AFACC32"/>
    <w:lvl w:ilvl="0" w:tplc="1A361394">
      <w:start w:val="1"/>
      <w:numFmt w:val="decimal"/>
      <w:lvlText w:val="%1."/>
      <w:lvlJc w:val="left"/>
      <w:pPr>
        <w:ind w:left="720" w:hanging="360"/>
      </w:pPr>
      <w:rPr>
        <w:rFonts w:ascii="Arial" w:hAnsi="Arial" w:cs="Arial"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927603"/>
    <w:multiLevelType w:val="hybridMultilevel"/>
    <w:tmpl w:val="F080E500"/>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30271AB"/>
    <w:multiLevelType w:val="hybridMultilevel"/>
    <w:tmpl w:val="BCA0E346"/>
    <w:lvl w:ilvl="0" w:tplc="77A8CF1C">
      <w:start w:val="1"/>
      <w:numFmt w:val="decimal"/>
      <w:lvlText w:val="%1)"/>
      <w:lvlJc w:val="left"/>
      <w:pPr>
        <w:ind w:left="735" w:hanging="375"/>
      </w:pPr>
    </w:lvl>
    <w:lvl w:ilvl="1" w:tplc="95B6F928">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3C055EA"/>
    <w:multiLevelType w:val="hybridMultilevel"/>
    <w:tmpl w:val="DCD2244E"/>
    <w:lvl w:ilvl="0" w:tplc="68922612">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7084B0C"/>
    <w:multiLevelType w:val="multilevel"/>
    <w:tmpl w:val="38E04AFC"/>
    <w:lvl w:ilvl="0">
      <w:start w:val="1"/>
      <w:numFmt w:val="decimal"/>
      <w:lvlText w:val="%1."/>
      <w:lvlJc w:val="left"/>
      <w:pPr>
        <w:ind w:left="360" w:hanging="360"/>
      </w:pPr>
      <w:rPr>
        <w:rFonts w:hint="default"/>
        <w:b w:val="0"/>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56" w15:restartNumberingAfterBreak="0">
    <w:nsid w:val="78A47FB4"/>
    <w:multiLevelType w:val="hybridMultilevel"/>
    <w:tmpl w:val="FFECA2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ABA0BCF"/>
    <w:multiLevelType w:val="hybridMultilevel"/>
    <w:tmpl w:val="3454F6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1F3605"/>
    <w:multiLevelType w:val="hybridMultilevel"/>
    <w:tmpl w:val="68E22F48"/>
    <w:lvl w:ilvl="0" w:tplc="4DD07C24">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7CF2218C"/>
    <w:multiLevelType w:val="hybridMultilevel"/>
    <w:tmpl w:val="FE4C3D5A"/>
    <w:lvl w:ilvl="0" w:tplc="32040F74">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D921038"/>
    <w:multiLevelType w:val="hybridMultilevel"/>
    <w:tmpl w:val="0A20E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F669FA"/>
    <w:multiLevelType w:val="multilevel"/>
    <w:tmpl w:val="BF5018DA"/>
    <w:lvl w:ilvl="0">
      <w:start w:val="1"/>
      <w:numFmt w:val="decimal"/>
      <w:lvlText w:val="%1."/>
      <w:lvlJc w:val="left"/>
      <w:pPr>
        <w:ind w:left="360" w:hanging="360"/>
      </w:pPr>
      <w:rPr>
        <w:rFonts w:ascii="Arial" w:hAnsi="Arial" w:cs="Arial" w:hint="default"/>
        <w:b w:val="0"/>
        <w:sz w:val="22"/>
        <w:szCs w:val="22"/>
      </w:rPr>
    </w:lvl>
    <w:lvl w:ilvl="1">
      <w:start w:val="3"/>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56"/>
  </w:num>
  <w:num w:numId="12">
    <w:abstractNumId w:val="30"/>
  </w:num>
  <w:num w:numId="13">
    <w:abstractNumId w:val="47"/>
  </w:num>
  <w:num w:numId="14">
    <w:abstractNumId w:val="23"/>
  </w:num>
  <w:num w:numId="15">
    <w:abstractNumId w:val="60"/>
  </w:num>
  <w:num w:numId="16">
    <w:abstractNumId w:val="14"/>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num>
  <w:num w:numId="19">
    <w:abstractNumId w:val="46"/>
  </w:num>
  <w:num w:numId="20">
    <w:abstractNumId w:val="41"/>
  </w:num>
  <w:num w:numId="21">
    <w:abstractNumId w:val="35"/>
  </w:num>
  <w:num w:numId="22">
    <w:abstractNumId w:val="42"/>
  </w:num>
  <w:num w:numId="23">
    <w:abstractNumId w:val="44"/>
  </w:num>
  <w:num w:numId="24">
    <w:abstractNumId w:val="31"/>
  </w:num>
  <w:num w:numId="25">
    <w:abstractNumId w:val="19"/>
  </w:num>
  <w:num w:numId="26">
    <w:abstractNumId w:val="15"/>
  </w:num>
  <w:num w:numId="27">
    <w:abstractNumId w:val="13"/>
  </w:num>
  <w:num w:numId="28">
    <w:abstractNumId w:val="33"/>
  </w:num>
  <w:num w:numId="29">
    <w:abstractNumId w:val="29"/>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28"/>
  </w:num>
  <w:num w:numId="33">
    <w:abstractNumId w:val="24"/>
  </w:num>
  <w:num w:numId="34">
    <w:abstractNumId w:val="12"/>
  </w:num>
  <w:num w:numId="35">
    <w:abstractNumId w:val="43"/>
  </w:num>
  <w:num w:numId="36">
    <w:abstractNumId w:val="34"/>
  </w:num>
  <w:num w:numId="37">
    <w:abstractNumId w:val="37"/>
  </w:num>
  <w:num w:numId="38">
    <w:abstractNumId w:val="21"/>
  </w:num>
  <w:num w:numId="39">
    <w:abstractNumId w:val="26"/>
  </w:num>
  <w:num w:numId="40">
    <w:abstractNumId w:val="38"/>
  </w:num>
  <w:num w:numId="41">
    <w:abstractNumId w:val="45"/>
  </w:num>
  <w:num w:numId="42">
    <w:abstractNumId w:val="50"/>
  </w:num>
  <w:num w:numId="43">
    <w:abstractNumId w:val="52"/>
  </w:num>
  <w:num w:numId="44">
    <w:abstractNumId w:val="55"/>
  </w:num>
  <w:num w:numId="45">
    <w:abstractNumId w:val="61"/>
  </w:num>
  <w:num w:numId="46">
    <w:abstractNumId w:val="49"/>
  </w:num>
  <w:num w:numId="47">
    <w:abstractNumId w:val="20"/>
  </w:num>
  <w:num w:numId="48">
    <w:abstractNumId w:val="59"/>
  </w:num>
  <w:num w:numId="49">
    <w:abstractNumId w:val="22"/>
  </w:num>
  <w:num w:numId="50">
    <w:abstractNumId w:val="57"/>
  </w:num>
  <w:num w:numId="51">
    <w:abstractNumId w:val="54"/>
  </w:num>
  <w:num w:numId="52">
    <w:abstractNumId w:val="25"/>
  </w:num>
  <w:num w:numId="53">
    <w:abstractNumId w:val="48"/>
  </w:num>
  <w:num w:numId="54">
    <w:abstractNumId w:val="11"/>
  </w:num>
  <w:num w:numId="55">
    <w:abstractNumId w:val="16"/>
  </w:num>
  <w:num w:numId="56">
    <w:abstractNumId w:val="58"/>
  </w:num>
  <w:num w:numId="57">
    <w:abstractNumId w:val="39"/>
  </w:num>
  <w:num w:numId="58">
    <w:abstractNumId w:val="10"/>
  </w:num>
  <w:num w:numId="5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0"/>
  </w:num>
  <w:num w:numId="61">
    <w:abstractNumId w:val="51"/>
  </w:num>
  <w:num w:numId="62">
    <w:abstractNumId w:val="1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FB0"/>
    <w:rsid w:val="00006D71"/>
    <w:rsid w:val="000073C1"/>
    <w:rsid w:val="00013E0E"/>
    <w:rsid w:val="000167A5"/>
    <w:rsid w:val="0001689D"/>
    <w:rsid w:val="00020B38"/>
    <w:rsid w:val="000325DB"/>
    <w:rsid w:val="000343AC"/>
    <w:rsid w:val="0003599A"/>
    <w:rsid w:val="00035BE9"/>
    <w:rsid w:val="00040A94"/>
    <w:rsid w:val="000426CB"/>
    <w:rsid w:val="00044C6C"/>
    <w:rsid w:val="00051024"/>
    <w:rsid w:val="00056728"/>
    <w:rsid w:val="000575E0"/>
    <w:rsid w:val="0007052C"/>
    <w:rsid w:val="00075A8F"/>
    <w:rsid w:val="000769AB"/>
    <w:rsid w:val="00077A0D"/>
    <w:rsid w:val="00082FF9"/>
    <w:rsid w:val="0009090E"/>
    <w:rsid w:val="00092F58"/>
    <w:rsid w:val="000A2A28"/>
    <w:rsid w:val="000A365B"/>
    <w:rsid w:val="000A3846"/>
    <w:rsid w:val="000A61B1"/>
    <w:rsid w:val="000B20F7"/>
    <w:rsid w:val="000C361C"/>
    <w:rsid w:val="000D2948"/>
    <w:rsid w:val="000D383E"/>
    <w:rsid w:val="000D3AEF"/>
    <w:rsid w:val="000D4B32"/>
    <w:rsid w:val="000D4F1C"/>
    <w:rsid w:val="000E07FA"/>
    <w:rsid w:val="000E1D2D"/>
    <w:rsid w:val="000E25F8"/>
    <w:rsid w:val="000E2FF5"/>
    <w:rsid w:val="000E3652"/>
    <w:rsid w:val="000E4213"/>
    <w:rsid w:val="000F297B"/>
    <w:rsid w:val="000F5A98"/>
    <w:rsid w:val="000F7385"/>
    <w:rsid w:val="00101502"/>
    <w:rsid w:val="0010178F"/>
    <w:rsid w:val="001026AC"/>
    <w:rsid w:val="001158A6"/>
    <w:rsid w:val="00116DAE"/>
    <w:rsid w:val="00127D9B"/>
    <w:rsid w:val="0013149F"/>
    <w:rsid w:val="001330E4"/>
    <w:rsid w:val="0014462A"/>
    <w:rsid w:val="001530C9"/>
    <w:rsid w:val="00171CF9"/>
    <w:rsid w:val="00177028"/>
    <w:rsid w:val="00180450"/>
    <w:rsid w:val="00180C5B"/>
    <w:rsid w:val="0018138B"/>
    <w:rsid w:val="0018162C"/>
    <w:rsid w:val="00190675"/>
    <w:rsid w:val="001976C8"/>
    <w:rsid w:val="001A1766"/>
    <w:rsid w:val="001B639A"/>
    <w:rsid w:val="001C5810"/>
    <w:rsid w:val="001C65AD"/>
    <w:rsid w:val="001D5FDF"/>
    <w:rsid w:val="001D70B5"/>
    <w:rsid w:val="001E110C"/>
    <w:rsid w:val="001E43EC"/>
    <w:rsid w:val="001E444B"/>
    <w:rsid w:val="001E4737"/>
    <w:rsid w:val="001E53D7"/>
    <w:rsid w:val="001F5B64"/>
    <w:rsid w:val="002153F3"/>
    <w:rsid w:val="00216394"/>
    <w:rsid w:val="00216B1D"/>
    <w:rsid w:val="00222DCF"/>
    <w:rsid w:val="0022345A"/>
    <w:rsid w:val="00224DEB"/>
    <w:rsid w:val="00224DF6"/>
    <w:rsid w:val="00227743"/>
    <w:rsid w:val="00235727"/>
    <w:rsid w:val="00235C13"/>
    <w:rsid w:val="00245BEE"/>
    <w:rsid w:val="002514BE"/>
    <w:rsid w:val="0025601C"/>
    <w:rsid w:val="002607B4"/>
    <w:rsid w:val="00261944"/>
    <w:rsid w:val="00263FAC"/>
    <w:rsid w:val="00265A04"/>
    <w:rsid w:val="0026727A"/>
    <w:rsid w:val="002701AD"/>
    <w:rsid w:val="0027606A"/>
    <w:rsid w:val="00277C85"/>
    <w:rsid w:val="002A1A8E"/>
    <w:rsid w:val="002A6FB0"/>
    <w:rsid w:val="002C3BE3"/>
    <w:rsid w:val="002C664C"/>
    <w:rsid w:val="002D0851"/>
    <w:rsid w:val="002D33C3"/>
    <w:rsid w:val="002D43AC"/>
    <w:rsid w:val="002D7FDA"/>
    <w:rsid w:val="002F5DDA"/>
    <w:rsid w:val="002F744B"/>
    <w:rsid w:val="00302E20"/>
    <w:rsid w:val="0030364E"/>
    <w:rsid w:val="00312791"/>
    <w:rsid w:val="00321173"/>
    <w:rsid w:val="00324286"/>
    <w:rsid w:val="00326AB7"/>
    <w:rsid w:val="00326DDC"/>
    <w:rsid w:val="0033325C"/>
    <w:rsid w:val="00336F3E"/>
    <w:rsid w:val="00342D97"/>
    <w:rsid w:val="003566BA"/>
    <w:rsid w:val="00377AD0"/>
    <w:rsid w:val="003802CB"/>
    <w:rsid w:val="003831F4"/>
    <w:rsid w:val="00390B51"/>
    <w:rsid w:val="00391F6B"/>
    <w:rsid w:val="00392F72"/>
    <w:rsid w:val="0039479F"/>
    <w:rsid w:val="003964B1"/>
    <w:rsid w:val="003A3FFC"/>
    <w:rsid w:val="003A6321"/>
    <w:rsid w:val="003A678B"/>
    <w:rsid w:val="003B6D44"/>
    <w:rsid w:val="003C4191"/>
    <w:rsid w:val="003C6925"/>
    <w:rsid w:val="003C6B77"/>
    <w:rsid w:val="003E4548"/>
    <w:rsid w:val="003E7761"/>
    <w:rsid w:val="003F6C0A"/>
    <w:rsid w:val="00401865"/>
    <w:rsid w:val="00401B14"/>
    <w:rsid w:val="004031F5"/>
    <w:rsid w:val="00405B18"/>
    <w:rsid w:val="004211DC"/>
    <w:rsid w:val="00431BBA"/>
    <w:rsid w:val="004330E0"/>
    <w:rsid w:val="004366FC"/>
    <w:rsid w:val="00443815"/>
    <w:rsid w:val="004471BF"/>
    <w:rsid w:val="00452314"/>
    <w:rsid w:val="004575CB"/>
    <w:rsid w:val="0046052C"/>
    <w:rsid w:val="00467DD8"/>
    <w:rsid w:val="00470B4C"/>
    <w:rsid w:val="00482623"/>
    <w:rsid w:val="00486D19"/>
    <w:rsid w:val="0048791E"/>
    <w:rsid w:val="00487A30"/>
    <w:rsid w:val="0049164D"/>
    <w:rsid w:val="0049676C"/>
    <w:rsid w:val="004973DF"/>
    <w:rsid w:val="004A28B1"/>
    <w:rsid w:val="004B182D"/>
    <w:rsid w:val="004B2493"/>
    <w:rsid w:val="004B5BFC"/>
    <w:rsid w:val="004B5DC7"/>
    <w:rsid w:val="004C3C26"/>
    <w:rsid w:val="004C457E"/>
    <w:rsid w:val="004C65F0"/>
    <w:rsid w:val="004D1699"/>
    <w:rsid w:val="004D2926"/>
    <w:rsid w:val="004D5F98"/>
    <w:rsid w:val="004E09D3"/>
    <w:rsid w:val="004F3C1B"/>
    <w:rsid w:val="004F72E3"/>
    <w:rsid w:val="0050367A"/>
    <w:rsid w:val="00503D85"/>
    <w:rsid w:val="005063E2"/>
    <w:rsid w:val="00510AB0"/>
    <w:rsid w:val="00511DE6"/>
    <w:rsid w:val="00520600"/>
    <w:rsid w:val="0052346E"/>
    <w:rsid w:val="00526B00"/>
    <w:rsid w:val="00534A3F"/>
    <w:rsid w:val="00537181"/>
    <w:rsid w:val="0054135F"/>
    <w:rsid w:val="005458FD"/>
    <w:rsid w:val="00546769"/>
    <w:rsid w:val="005473C2"/>
    <w:rsid w:val="00547AEE"/>
    <w:rsid w:val="00550996"/>
    <w:rsid w:val="00553839"/>
    <w:rsid w:val="00561E23"/>
    <w:rsid w:val="00563D7F"/>
    <w:rsid w:val="00564B42"/>
    <w:rsid w:val="00565604"/>
    <w:rsid w:val="00567CC1"/>
    <w:rsid w:val="005713FF"/>
    <w:rsid w:val="005715D4"/>
    <w:rsid w:val="00575411"/>
    <w:rsid w:val="005762D9"/>
    <w:rsid w:val="005828B1"/>
    <w:rsid w:val="00584884"/>
    <w:rsid w:val="005856CB"/>
    <w:rsid w:val="00587B3A"/>
    <w:rsid w:val="005934FD"/>
    <w:rsid w:val="00594278"/>
    <w:rsid w:val="00595BEE"/>
    <w:rsid w:val="005A0D0B"/>
    <w:rsid w:val="005A1FD0"/>
    <w:rsid w:val="005B1E9A"/>
    <w:rsid w:val="005B21A2"/>
    <w:rsid w:val="005B310A"/>
    <w:rsid w:val="005B783F"/>
    <w:rsid w:val="005C3C00"/>
    <w:rsid w:val="005C5066"/>
    <w:rsid w:val="005D6CF7"/>
    <w:rsid w:val="005E027D"/>
    <w:rsid w:val="005E0B2E"/>
    <w:rsid w:val="005E1B3A"/>
    <w:rsid w:val="005E438D"/>
    <w:rsid w:val="005E5106"/>
    <w:rsid w:val="005E6013"/>
    <w:rsid w:val="005F0DDD"/>
    <w:rsid w:val="005F28A0"/>
    <w:rsid w:val="005F4D62"/>
    <w:rsid w:val="00604739"/>
    <w:rsid w:val="00630749"/>
    <w:rsid w:val="00641D53"/>
    <w:rsid w:val="00643CA3"/>
    <w:rsid w:val="006548D1"/>
    <w:rsid w:val="00655E02"/>
    <w:rsid w:val="00683B84"/>
    <w:rsid w:val="00695E96"/>
    <w:rsid w:val="00697928"/>
    <w:rsid w:val="006A0D86"/>
    <w:rsid w:val="006A783A"/>
    <w:rsid w:val="006B2359"/>
    <w:rsid w:val="006B7718"/>
    <w:rsid w:val="006C0F9D"/>
    <w:rsid w:val="006C1384"/>
    <w:rsid w:val="006C1DB1"/>
    <w:rsid w:val="006C21AD"/>
    <w:rsid w:val="006C3B0E"/>
    <w:rsid w:val="006C4E6E"/>
    <w:rsid w:val="006C71A9"/>
    <w:rsid w:val="006D06DC"/>
    <w:rsid w:val="006D41D5"/>
    <w:rsid w:val="006D5A56"/>
    <w:rsid w:val="006E0908"/>
    <w:rsid w:val="006E410F"/>
    <w:rsid w:val="006F2598"/>
    <w:rsid w:val="00702FC1"/>
    <w:rsid w:val="00707069"/>
    <w:rsid w:val="00707EED"/>
    <w:rsid w:val="00712597"/>
    <w:rsid w:val="00722EDB"/>
    <w:rsid w:val="007259F2"/>
    <w:rsid w:val="0072783D"/>
    <w:rsid w:val="00732C07"/>
    <w:rsid w:val="00744F41"/>
    <w:rsid w:val="0074571D"/>
    <w:rsid w:val="00750619"/>
    <w:rsid w:val="00752342"/>
    <w:rsid w:val="00752EDA"/>
    <w:rsid w:val="007531F8"/>
    <w:rsid w:val="00753E0F"/>
    <w:rsid w:val="00761DC5"/>
    <w:rsid w:val="00773FEF"/>
    <w:rsid w:val="007756F3"/>
    <w:rsid w:val="00791117"/>
    <w:rsid w:val="007A1412"/>
    <w:rsid w:val="007B0039"/>
    <w:rsid w:val="007B20A7"/>
    <w:rsid w:val="007D0F10"/>
    <w:rsid w:val="007D37BA"/>
    <w:rsid w:val="007D4815"/>
    <w:rsid w:val="007E1B36"/>
    <w:rsid w:val="007E2BE8"/>
    <w:rsid w:val="007F1EA6"/>
    <w:rsid w:val="007F1EF3"/>
    <w:rsid w:val="007F7321"/>
    <w:rsid w:val="00812C39"/>
    <w:rsid w:val="008143A0"/>
    <w:rsid w:val="00817C93"/>
    <w:rsid w:val="008231F6"/>
    <w:rsid w:val="00823D4E"/>
    <w:rsid w:val="0082478A"/>
    <w:rsid w:val="00825491"/>
    <w:rsid w:val="0083172F"/>
    <w:rsid w:val="008375EF"/>
    <w:rsid w:val="008433D0"/>
    <w:rsid w:val="00856B9F"/>
    <w:rsid w:val="00857A57"/>
    <w:rsid w:val="00862B2E"/>
    <w:rsid w:val="00870DEC"/>
    <w:rsid w:val="00871D0C"/>
    <w:rsid w:val="00874191"/>
    <w:rsid w:val="008805CB"/>
    <w:rsid w:val="00883E48"/>
    <w:rsid w:val="008854B9"/>
    <w:rsid w:val="008A4BC9"/>
    <w:rsid w:val="008D1BCF"/>
    <w:rsid w:val="008D3570"/>
    <w:rsid w:val="008E0CED"/>
    <w:rsid w:val="008E5B8C"/>
    <w:rsid w:val="008E671B"/>
    <w:rsid w:val="008E6C75"/>
    <w:rsid w:val="008E7DB6"/>
    <w:rsid w:val="008F0071"/>
    <w:rsid w:val="008F0F19"/>
    <w:rsid w:val="009009D0"/>
    <w:rsid w:val="009026D7"/>
    <w:rsid w:val="009105DD"/>
    <w:rsid w:val="00910E4C"/>
    <w:rsid w:val="00912830"/>
    <w:rsid w:val="0092228F"/>
    <w:rsid w:val="00926F9D"/>
    <w:rsid w:val="00934307"/>
    <w:rsid w:val="0093543C"/>
    <w:rsid w:val="009424BE"/>
    <w:rsid w:val="00944EA0"/>
    <w:rsid w:val="009569B8"/>
    <w:rsid w:val="00962A29"/>
    <w:rsid w:val="00970EA1"/>
    <w:rsid w:val="00980EC3"/>
    <w:rsid w:val="0098592C"/>
    <w:rsid w:val="009932D4"/>
    <w:rsid w:val="009A188E"/>
    <w:rsid w:val="009B45C8"/>
    <w:rsid w:val="009C2686"/>
    <w:rsid w:val="009C2F1A"/>
    <w:rsid w:val="009C31D6"/>
    <w:rsid w:val="009C53E2"/>
    <w:rsid w:val="009C5896"/>
    <w:rsid w:val="009C5F0E"/>
    <w:rsid w:val="009D52A8"/>
    <w:rsid w:val="009E0B9D"/>
    <w:rsid w:val="009E496B"/>
    <w:rsid w:val="009E5C87"/>
    <w:rsid w:val="009F06BB"/>
    <w:rsid w:val="009F2314"/>
    <w:rsid w:val="009F2743"/>
    <w:rsid w:val="009F7DB4"/>
    <w:rsid w:val="00A05877"/>
    <w:rsid w:val="00A1062C"/>
    <w:rsid w:val="00A2478E"/>
    <w:rsid w:val="00A26954"/>
    <w:rsid w:val="00A26D12"/>
    <w:rsid w:val="00A35629"/>
    <w:rsid w:val="00A3734C"/>
    <w:rsid w:val="00A420C2"/>
    <w:rsid w:val="00A459FD"/>
    <w:rsid w:val="00A51C3E"/>
    <w:rsid w:val="00A544FC"/>
    <w:rsid w:val="00A569A7"/>
    <w:rsid w:val="00A60B16"/>
    <w:rsid w:val="00A64EDD"/>
    <w:rsid w:val="00A65D58"/>
    <w:rsid w:val="00A6678F"/>
    <w:rsid w:val="00A67DD1"/>
    <w:rsid w:val="00A81506"/>
    <w:rsid w:val="00A85729"/>
    <w:rsid w:val="00A86F72"/>
    <w:rsid w:val="00A909A0"/>
    <w:rsid w:val="00A95507"/>
    <w:rsid w:val="00A96A8A"/>
    <w:rsid w:val="00AA33BD"/>
    <w:rsid w:val="00AA3AC9"/>
    <w:rsid w:val="00AA6040"/>
    <w:rsid w:val="00AB27C2"/>
    <w:rsid w:val="00AB386C"/>
    <w:rsid w:val="00AC0BFA"/>
    <w:rsid w:val="00AC7566"/>
    <w:rsid w:val="00AD2D52"/>
    <w:rsid w:val="00AD37E4"/>
    <w:rsid w:val="00AE23BD"/>
    <w:rsid w:val="00AE7AEB"/>
    <w:rsid w:val="00AF7061"/>
    <w:rsid w:val="00B03073"/>
    <w:rsid w:val="00B04A4B"/>
    <w:rsid w:val="00B13850"/>
    <w:rsid w:val="00B1464A"/>
    <w:rsid w:val="00B21D2F"/>
    <w:rsid w:val="00B24CD7"/>
    <w:rsid w:val="00B26260"/>
    <w:rsid w:val="00B317A7"/>
    <w:rsid w:val="00B40816"/>
    <w:rsid w:val="00B43EA1"/>
    <w:rsid w:val="00B45877"/>
    <w:rsid w:val="00B666A0"/>
    <w:rsid w:val="00B6755E"/>
    <w:rsid w:val="00B73114"/>
    <w:rsid w:val="00B767F7"/>
    <w:rsid w:val="00B84046"/>
    <w:rsid w:val="00B96BAB"/>
    <w:rsid w:val="00B96DF6"/>
    <w:rsid w:val="00B971C1"/>
    <w:rsid w:val="00BA44B3"/>
    <w:rsid w:val="00BB20E0"/>
    <w:rsid w:val="00BC28D0"/>
    <w:rsid w:val="00BC3CEE"/>
    <w:rsid w:val="00BD0DEF"/>
    <w:rsid w:val="00BD512D"/>
    <w:rsid w:val="00BE4468"/>
    <w:rsid w:val="00BE6436"/>
    <w:rsid w:val="00BF13F1"/>
    <w:rsid w:val="00BF28BE"/>
    <w:rsid w:val="00BF600E"/>
    <w:rsid w:val="00C20F6A"/>
    <w:rsid w:val="00C251B3"/>
    <w:rsid w:val="00C25A40"/>
    <w:rsid w:val="00C31980"/>
    <w:rsid w:val="00C512B9"/>
    <w:rsid w:val="00C51590"/>
    <w:rsid w:val="00C5163A"/>
    <w:rsid w:val="00C52245"/>
    <w:rsid w:val="00C63D08"/>
    <w:rsid w:val="00C658A4"/>
    <w:rsid w:val="00C665CB"/>
    <w:rsid w:val="00C6727D"/>
    <w:rsid w:val="00C76E69"/>
    <w:rsid w:val="00C775FF"/>
    <w:rsid w:val="00C839FB"/>
    <w:rsid w:val="00C84AE4"/>
    <w:rsid w:val="00C91802"/>
    <w:rsid w:val="00C93BBB"/>
    <w:rsid w:val="00C9684D"/>
    <w:rsid w:val="00CA35C2"/>
    <w:rsid w:val="00CA3DFB"/>
    <w:rsid w:val="00CA6DF9"/>
    <w:rsid w:val="00CB03F3"/>
    <w:rsid w:val="00CB5942"/>
    <w:rsid w:val="00CB681A"/>
    <w:rsid w:val="00CC0CFF"/>
    <w:rsid w:val="00CC585E"/>
    <w:rsid w:val="00CD1092"/>
    <w:rsid w:val="00CD3BA2"/>
    <w:rsid w:val="00CD6678"/>
    <w:rsid w:val="00CE1687"/>
    <w:rsid w:val="00CE1828"/>
    <w:rsid w:val="00CE26FC"/>
    <w:rsid w:val="00CF0A07"/>
    <w:rsid w:val="00CF2232"/>
    <w:rsid w:val="00CF331D"/>
    <w:rsid w:val="00D004F6"/>
    <w:rsid w:val="00D007CF"/>
    <w:rsid w:val="00D0134D"/>
    <w:rsid w:val="00D02955"/>
    <w:rsid w:val="00D05BD5"/>
    <w:rsid w:val="00D06A29"/>
    <w:rsid w:val="00D127D9"/>
    <w:rsid w:val="00D12AFB"/>
    <w:rsid w:val="00D14A49"/>
    <w:rsid w:val="00D154A4"/>
    <w:rsid w:val="00D17662"/>
    <w:rsid w:val="00D20A8B"/>
    <w:rsid w:val="00D2272F"/>
    <w:rsid w:val="00D300F7"/>
    <w:rsid w:val="00D5251E"/>
    <w:rsid w:val="00D53F37"/>
    <w:rsid w:val="00D600FE"/>
    <w:rsid w:val="00D65A51"/>
    <w:rsid w:val="00D75BC1"/>
    <w:rsid w:val="00D81663"/>
    <w:rsid w:val="00D81DFC"/>
    <w:rsid w:val="00D82E84"/>
    <w:rsid w:val="00D96AB0"/>
    <w:rsid w:val="00D97C59"/>
    <w:rsid w:val="00DA0570"/>
    <w:rsid w:val="00DB1F81"/>
    <w:rsid w:val="00DB778A"/>
    <w:rsid w:val="00DC0C9D"/>
    <w:rsid w:val="00DD4D20"/>
    <w:rsid w:val="00DD5A30"/>
    <w:rsid w:val="00DD5E39"/>
    <w:rsid w:val="00DF18E0"/>
    <w:rsid w:val="00DF7120"/>
    <w:rsid w:val="00E00FFA"/>
    <w:rsid w:val="00E047BC"/>
    <w:rsid w:val="00E13757"/>
    <w:rsid w:val="00E14FBE"/>
    <w:rsid w:val="00E21758"/>
    <w:rsid w:val="00E2449A"/>
    <w:rsid w:val="00E31204"/>
    <w:rsid w:val="00E37755"/>
    <w:rsid w:val="00E3785C"/>
    <w:rsid w:val="00E41123"/>
    <w:rsid w:val="00E4509C"/>
    <w:rsid w:val="00E520F9"/>
    <w:rsid w:val="00E52AA3"/>
    <w:rsid w:val="00E572C1"/>
    <w:rsid w:val="00E665DE"/>
    <w:rsid w:val="00E7382E"/>
    <w:rsid w:val="00E9582C"/>
    <w:rsid w:val="00EA49B7"/>
    <w:rsid w:val="00EA790D"/>
    <w:rsid w:val="00EB1D11"/>
    <w:rsid w:val="00EB26D5"/>
    <w:rsid w:val="00EB2F9D"/>
    <w:rsid w:val="00EB3B5D"/>
    <w:rsid w:val="00EC04AE"/>
    <w:rsid w:val="00EC2C59"/>
    <w:rsid w:val="00EC6E41"/>
    <w:rsid w:val="00ED16D5"/>
    <w:rsid w:val="00ED2D18"/>
    <w:rsid w:val="00ED6628"/>
    <w:rsid w:val="00F1335E"/>
    <w:rsid w:val="00F14E86"/>
    <w:rsid w:val="00F176ED"/>
    <w:rsid w:val="00F37C44"/>
    <w:rsid w:val="00F4063D"/>
    <w:rsid w:val="00F635AA"/>
    <w:rsid w:val="00F658E8"/>
    <w:rsid w:val="00F82A8A"/>
    <w:rsid w:val="00F91111"/>
    <w:rsid w:val="00FB5D31"/>
    <w:rsid w:val="00FB644D"/>
    <w:rsid w:val="00FB6EB7"/>
    <w:rsid w:val="00FB7AE3"/>
    <w:rsid w:val="00FC10ED"/>
    <w:rsid w:val="00FC3D95"/>
    <w:rsid w:val="00FD5D00"/>
    <w:rsid w:val="00FD71B2"/>
    <w:rsid w:val="00FF339A"/>
    <w:rsid w:val="00FF4A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C0CD330"/>
  <w15:docId w15:val="{0CB24900-6452-4E43-8458-CA715E32F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2FF5"/>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sid w:val="000E2FF5"/>
    <w:rPr>
      <w:b w:val="0"/>
    </w:rPr>
  </w:style>
  <w:style w:type="character" w:customStyle="1" w:styleId="WW8Num8z0">
    <w:name w:val="WW8Num8z0"/>
    <w:rsid w:val="000E2FF5"/>
    <w:rPr>
      <w:rFonts w:ascii="Wingdings" w:hAnsi="Wingdings"/>
    </w:rPr>
  </w:style>
  <w:style w:type="character" w:customStyle="1" w:styleId="Absatz-Standardschriftart">
    <w:name w:val="Absatz-Standardschriftart"/>
    <w:rsid w:val="000E2FF5"/>
  </w:style>
  <w:style w:type="character" w:customStyle="1" w:styleId="WW-Absatz-Standardschriftart">
    <w:name w:val="WW-Absatz-Standardschriftart"/>
    <w:rsid w:val="000E2FF5"/>
  </w:style>
  <w:style w:type="character" w:customStyle="1" w:styleId="WW8Num7z0">
    <w:name w:val="WW8Num7z0"/>
    <w:rsid w:val="000E2FF5"/>
    <w:rPr>
      <w:rFonts w:ascii="Arial" w:eastAsia="Times New Roman" w:hAnsi="Arial" w:cs="Arial"/>
      <w:sz w:val="22"/>
      <w:szCs w:val="22"/>
    </w:rPr>
  </w:style>
  <w:style w:type="character" w:customStyle="1" w:styleId="WW8Num9z0">
    <w:name w:val="WW8Num9z0"/>
    <w:rsid w:val="000E2FF5"/>
    <w:rPr>
      <w:rFonts w:ascii="Wingdings" w:hAnsi="Wingdings"/>
    </w:rPr>
  </w:style>
  <w:style w:type="character" w:customStyle="1" w:styleId="WW-Absatz-Standardschriftart1">
    <w:name w:val="WW-Absatz-Standardschriftart1"/>
    <w:rsid w:val="000E2FF5"/>
  </w:style>
  <w:style w:type="character" w:customStyle="1" w:styleId="WW8Num1z0">
    <w:name w:val="WW8Num1z0"/>
    <w:rsid w:val="000E2FF5"/>
    <w:rPr>
      <w:b w:val="0"/>
    </w:rPr>
  </w:style>
  <w:style w:type="character" w:customStyle="1" w:styleId="WW8Num4z0">
    <w:name w:val="WW8Num4z0"/>
    <w:rsid w:val="000E2FF5"/>
    <w:rPr>
      <w:rFonts w:ascii="Wingdings" w:hAnsi="Wingdings"/>
    </w:rPr>
  </w:style>
  <w:style w:type="character" w:customStyle="1" w:styleId="WW8Num5z2">
    <w:name w:val="WW8Num5z2"/>
    <w:rsid w:val="000E2FF5"/>
    <w:rPr>
      <w:rFonts w:ascii="Wingdings" w:hAnsi="Wingdings"/>
    </w:rPr>
  </w:style>
  <w:style w:type="character" w:customStyle="1" w:styleId="WW8Num5z3">
    <w:name w:val="WW8Num5z3"/>
    <w:rsid w:val="000E2FF5"/>
    <w:rPr>
      <w:rFonts w:ascii="Symbol" w:hAnsi="Symbol"/>
    </w:rPr>
  </w:style>
  <w:style w:type="character" w:customStyle="1" w:styleId="WW8Num5z4">
    <w:name w:val="WW8Num5z4"/>
    <w:rsid w:val="000E2FF5"/>
    <w:rPr>
      <w:rFonts w:ascii="Courier New" w:hAnsi="Courier New" w:cs="Courier New"/>
    </w:rPr>
  </w:style>
  <w:style w:type="character" w:customStyle="1" w:styleId="WW8Num9z1">
    <w:name w:val="WW8Num9z1"/>
    <w:rsid w:val="000E2FF5"/>
    <w:rPr>
      <w:rFonts w:ascii="Courier New" w:hAnsi="Courier New" w:cs="Courier New"/>
    </w:rPr>
  </w:style>
  <w:style w:type="character" w:customStyle="1" w:styleId="WW8Num9z3">
    <w:name w:val="WW8Num9z3"/>
    <w:rsid w:val="000E2FF5"/>
    <w:rPr>
      <w:rFonts w:ascii="Symbol" w:hAnsi="Symbol"/>
    </w:rPr>
  </w:style>
  <w:style w:type="character" w:customStyle="1" w:styleId="WW8Num13z0">
    <w:name w:val="WW8Num13z0"/>
    <w:rsid w:val="000E2FF5"/>
    <w:rPr>
      <w:rFonts w:ascii="Arial" w:hAnsi="Arial"/>
    </w:rPr>
  </w:style>
  <w:style w:type="character" w:customStyle="1" w:styleId="WW8Num18z0">
    <w:name w:val="WW8Num18z0"/>
    <w:rsid w:val="000E2FF5"/>
    <w:rPr>
      <w:rFonts w:ascii="Wingdings" w:hAnsi="Wingdings"/>
    </w:rPr>
  </w:style>
  <w:style w:type="character" w:customStyle="1" w:styleId="WW8Num19z0">
    <w:name w:val="WW8Num19z0"/>
    <w:rsid w:val="000E2FF5"/>
    <w:rPr>
      <w:rFonts w:ascii="Arial" w:hAnsi="Arial"/>
    </w:rPr>
  </w:style>
  <w:style w:type="character" w:customStyle="1" w:styleId="WW8Num20z0">
    <w:name w:val="WW8Num20z0"/>
    <w:rsid w:val="000E2FF5"/>
    <w:rPr>
      <w:rFonts w:ascii="Wingdings" w:hAnsi="Wingdings"/>
    </w:rPr>
  </w:style>
  <w:style w:type="character" w:customStyle="1" w:styleId="WW8Num20z1">
    <w:name w:val="WW8Num20z1"/>
    <w:rsid w:val="000E2FF5"/>
    <w:rPr>
      <w:rFonts w:ascii="Courier New" w:hAnsi="Courier New" w:cs="Courier New"/>
    </w:rPr>
  </w:style>
  <w:style w:type="character" w:customStyle="1" w:styleId="WW8Num20z3">
    <w:name w:val="WW8Num20z3"/>
    <w:rsid w:val="000E2FF5"/>
    <w:rPr>
      <w:rFonts w:ascii="Symbol" w:hAnsi="Symbol"/>
    </w:rPr>
  </w:style>
  <w:style w:type="character" w:customStyle="1" w:styleId="WW8Num29z0">
    <w:name w:val="WW8Num29z0"/>
    <w:rsid w:val="000E2FF5"/>
    <w:rPr>
      <w:rFonts w:ascii="Arial" w:eastAsia="Times New Roman" w:hAnsi="Arial" w:cs="Arial"/>
      <w:sz w:val="22"/>
      <w:szCs w:val="22"/>
    </w:rPr>
  </w:style>
  <w:style w:type="character" w:customStyle="1" w:styleId="WW8Num30z2">
    <w:name w:val="WW8Num30z2"/>
    <w:rsid w:val="000E2FF5"/>
    <w:rPr>
      <w:rFonts w:ascii="Arial" w:hAnsi="Arial"/>
    </w:rPr>
  </w:style>
  <w:style w:type="character" w:customStyle="1" w:styleId="WW8Num30z3">
    <w:name w:val="WW8Num30z3"/>
    <w:rsid w:val="000E2FF5"/>
    <w:rPr>
      <w:rFonts w:ascii="Symbol" w:hAnsi="Symbol"/>
    </w:rPr>
  </w:style>
  <w:style w:type="character" w:customStyle="1" w:styleId="WW8Num30z4">
    <w:name w:val="WW8Num30z4"/>
    <w:rsid w:val="000E2FF5"/>
    <w:rPr>
      <w:rFonts w:ascii="Courier New" w:hAnsi="Courier New" w:cs="Courier New"/>
    </w:rPr>
  </w:style>
  <w:style w:type="character" w:customStyle="1" w:styleId="WW8Num30z5">
    <w:name w:val="WW8Num30z5"/>
    <w:rsid w:val="000E2FF5"/>
    <w:rPr>
      <w:rFonts w:ascii="Wingdings" w:hAnsi="Wingdings"/>
    </w:rPr>
  </w:style>
  <w:style w:type="character" w:customStyle="1" w:styleId="WW8Num31z0">
    <w:name w:val="WW8Num31z0"/>
    <w:rsid w:val="000E2FF5"/>
    <w:rPr>
      <w:b w:val="0"/>
    </w:rPr>
  </w:style>
  <w:style w:type="character" w:customStyle="1" w:styleId="WW8Num34z0">
    <w:name w:val="WW8Num34z0"/>
    <w:rsid w:val="000E2FF5"/>
    <w:rPr>
      <w:rFonts w:ascii="Wingdings" w:hAnsi="Wingdings"/>
    </w:rPr>
  </w:style>
  <w:style w:type="character" w:customStyle="1" w:styleId="WW8Num35z0">
    <w:name w:val="WW8Num35z0"/>
    <w:rsid w:val="000E2FF5"/>
    <w:rPr>
      <w:b w:val="0"/>
    </w:rPr>
  </w:style>
  <w:style w:type="character" w:customStyle="1" w:styleId="WW8Num37z0">
    <w:name w:val="WW8Num37z0"/>
    <w:rsid w:val="000E2FF5"/>
    <w:rPr>
      <w:rFonts w:ascii="Arial" w:hAnsi="Arial"/>
    </w:rPr>
  </w:style>
  <w:style w:type="character" w:customStyle="1" w:styleId="WW8Num41z0">
    <w:name w:val="WW8Num41z0"/>
    <w:rsid w:val="000E2FF5"/>
    <w:rPr>
      <w:rFonts w:ascii="Wingdings" w:hAnsi="Wingdings"/>
    </w:rPr>
  </w:style>
  <w:style w:type="character" w:customStyle="1" w:styleId="WW8Num41z1">
    <w:name w:val="WW8Num41z1"/>
    <w:rsid w:val="000E2FF5"/>
    <w:rPr>
      <w:rFonts w:ascii="Courier New" w:hAnsi="Courier New" w:cs="Courier New"/>
    </w:rPr>
  </w:style>
  <w:style w:type="character" w:customStyle="1" w:styleId="WW8Num41z3">
    <w:name w:val="WW8Num41z3"/>
    <w:rsid w:val="000E2FF5"/>
    <w:rPr>
      <w:rFonts w:ascii="Symbol" w:hAnsi="Symbol"/>
    </w:rPr>
  </w:style>
  <w:style w:type="character" w:customStyle="1" w:styleId="WW8Num44z0">
    <w:name w:val="WW8Num44z0"/>
    <w:rsid w:val="000E2FF5"/>
    <w:rPr>
      <w:rFonts w:ascii="Wingdings" w:hAnsi="Wingdings"/>
    </w:rPr>
  </w:style>
  <w:style w:type="character" w:customStyle="1" w:styleId="WW8Num44z1">
    <w:name w:val="WW8Num44z1"/>
    <w:rsid w:val="000E2FF5"/>
    <w:rPr>
      <w:rFonts w:ascii="Courier New" w:hAnsi="Courier New" w:cs="Courier New"/>
    </w:rPr>
  </w:style>
  <w:style w:type="character" w:customStyle="1" w:styleId="WW8Num44z3">
    <w:name w:val="WW8Num44z3"/>
    <w:rsid w:val="000E2FF5"/>
    <w:rPr>
      <w:rFonts w:ascii="Symbol" w:hAnsi="Symbol"/>
    </w:rPr>
  </w:style>
  <w:style w:type="character" w:customStyle="1" w:styleId="WW8Num45z0">
    <w:name w:val="WW8Num45z0"/>
    <w:rsid w:val="000E2FF5"/>
    <w:rPr>
      <w:b w:val="0"/>
    </w:rPr>
  </w:style>
  <w:style w:type="character" w:customStyle="1" w:styleId="WW8Num46z1">
    <w:name w:val="WW8Num46z1"/>
    <w:rsid w:val="000E2FF5"/>
    <w:rPr>
      <w:rFonts w:ascii="Courier New" w:hAnsi="Courier New" w:cs="Courier New"/>
    </w:rPr>
  </w:style>
  <w:style w:type="character" w:customStyle="1" w:styleId="WW8Num46z2">
    <w:name w:val="WW8Num46z2"/>
    <w:rsid w:val="000E2FF5"/>
    <w:rPr>
      <w:rFonts w:ascii="Wingdings" w:hAnsi="Wingdings"/>
    </w:rPr>
  </w:style>
  <w:style w:type="character" w:customStyle="1" w:styleId="WW8Num46z3">
    <w:name w:val="WW8Num46z3"/>
    <w:rsid w:val="000E2FF5"/>
    <w:rPr>
      <w:rFonts w:ascii="Symbol" w:hAnsi="Symbol"/>
    </w:rPr>
  </w:style>
  <w:style w:type="character" w:customStyle="1" w:styleId="WW8Num48z1">
    <w:name w:val="WW8Num48z1"/>
    <w:rsid w:val="000E2FF5"/>
    <w:rPr>
      <w:rFonts w:ascii="Times New Roman" w:eastAsia="Times New Roman" w:hAnsi="Times New Roman" w:cs="Times New Roman"/>
    </w:rPr>
  </w:style>
  <w:style w:type="character" w:customStyle="1" w:styleId="WW8Num49z0">
    <w:name w:val="WW8Num49z0"/>
    <w:rsid w:val="000E2FF5"/>
    <w:rPr>
      <w:rFonts w:ascii="Wingdings" w:hAnsi="Wingdings"/>
    </w:rPr>
  </w:style>
  <w:style w:type="character" w:customStyle="1" w:styleId="Domylnaczcionkaakapitu1">
    <w:name w:val="Domyślna czcionka akapitu1"/>
    <w:rsid w:val="000E2FF5"/>
  </w:style>
  <w:style w:type="character" w:styleId="Numerstrony">
    <w:name w:val="page number"/>
    <w:basedOn w:val="Domylnaczcionkaakapitu1"/>
    <w:rsid w:val="000E2FF5"/>
  </w:style>
  <w:style w:type="character" w:customStyle="1" w:styleId="TekstpodstawowyZnak">
    <w:name w:val="Tekst podstawowy Znak"/>
    <w:rsid w:val="000E2FF5"/>
    <w:rPr>
      <w:sz w:val="24"/>
      <w:szCs w:val="24"/>
    </w:rPr>
  </w:style>
  <w:style w:type="paragraph" w:customStyle="1" w:styleId="Nagwek1">
    <w:name w:val="Nagłówek1"/>
    <w:basedOn w:val="Normalny"/>
    <w:next w:val="Tekstpodstawowy"/>
    <w:rsid w:val="000E2FF5"/>
    <w:pPr>
      <w:keepNext/>
      <w:spacing w:before="240" w:after="120"/>
    </w:pPr>
    <w:rPr>
      <w:rFonts w:ascii="Arial" w:eastAsia="Arial Unicode MS" w:hAnsi="Arial" w:cs="Mangal"/>
      <w:sz w:val="28"/>
      <w:szCs w:val="28"/>
    </w:rPr>
  </w:style>
  <w:style w:type="paragraph" w:styleId="Tekstpodstawowy">
    <w:name w:val="Body Text"/>
    <w:basedOn w:val="Normalny"/>
    <w:rsid w:val="000E2FF5"/>
    <w:pPr>
      <w:spacing w:line="360" w:lineRule="auto"/>
      <w:jc w:val="both"/>
    </w:pPr>
  </w:style>
  <w:style w:type="paragraph" w:styleId="Lista">
    <w:name w:val="List"/>
    <w:basedOn w:val="Tekstpodstawowy"/>
    <w:rsid w:val="000E2FF5"/>
    <w:rPr>
      <w:rFonts w:cs="Mangal"/>
    </w:rPr>
  </w:style>
  <w:style w:type="paragraph" w:customStyle="1" w:styleId="Podpis1">
    <w:name w:val="Podpis1"/>
    <w:basedOn w:val="Normalny"/>
    <w:rsid w:val="000E2FF5"/>
    <w:pPr>
      <w:suppressLineNumbers/>
      <w:spacing w:before="120" w:after="120"/>
    </w:pPr>
    <w:rPr>
      <w:rFonts w:cs="Mangal"/>
      <w:i/>
      <w:iCs/>
    </w:rPr>
  </w:style>
  <w:style w:type="paragraph" w:customStyle="1" w:styleId="Indeks">
    <w:name w:val="Indeks"/>
    <w:basedOn w:val="Normalny"/>
    <w:rsid w:val="000E2FF5"/>
    <w:pPr>
      <w:suppressLineNumbers/>
    </w:pPr>
    <w:rPr>
      <w:rFonts w:cs="Mangal"/>
    </w:rPr>
  </w:style>
  <w:style w:type="paragraph" w:styleId="Tekstdymka">
    <w:name w:val="Balloon Text"/>
    <w:basedOn w:val="Normalny"/>
    <w:rsid w:val="000E2FF5"/>
    <w:rPr>
      <w:rFonts w:ascii="Tahoma" w:hAnsi="Tahoma" w:cs="Tahoma"/>
      <w:sz w:val="16"/>
      <w:szCs w:val="16"/>
    </w:rPr>
  </w:style>
  <w:style w:type="paragraph" w:styleId="Stopka">
    <w:name w:val="footer"/>
    <w:basedOn w:val="Normalny"/>
    <w:rsid w:val="000E2FF5"/>
    <w:pPr>
      <w:tabs>
        <w:tab w:val="center" w:pos="4536"/>
        <w:tab w:val="right" w:pos="9072"/>
      </w:tabs>
    </w:pPr>
  </w:style>
  <w:style w:type="paragraph" w:customStyle="1" w:styleId="Default">
    <w:name w:val="Default"/>
    <w:rsid w:val="000E2FF5"/>
    <w:pPr>
      <w:suppressAutoHyphens/>
      <w:autoSpaceDE w:val="0"/>
    </w:pPr>
    <w:rPr>
      <w:rFonts w:eastAsia="Arial"/>
      <w:color w:val="000000"/>
      <w:sz w:val="24"/>
      <w:szCs w:val="24"/>
      <w:lang w:eastAsia="ar-SA"/>
    </w:rPr>
  </w:style>
  <w:style w:type="paragraph" w:styleId="Akapitzlist">
    <w:name w:val="List Paragraph"/>
    <w:basedOn w:val="Normalny"/>
    <w:qFormat/>
    <w:rsid w:val="000E2FF5"/>
    <w:pPr>
      <w:ind w:left="720"/>
    </w:pPr>
    <w:rPr>
      <w:rFonts w:cs="Calibri"/>
    </w:rPr>
  </w:style>
  <w:style w:type="paragraph" w:customStyle="1" w:styleId="Zawartoramki">
    <w:name w:val="Zawartość ramki"/>
    <w:basedOn w:val="Tekstpodstawowy"/>
    <w:rsid w:val="000E2FF5"/>
  </w:style>
  <w:style w:type="paragraph" w:customStyle="1" w:styleId="Zawartotabeli">
    <w:name w:val="Zawartość tabeli"/>
    <w:basedOn w:val="Normalny"/>
    <w:rsid w:val="000E2FF5"/>
    <w:pPr>
      <w:suppressLineNumbers/>
    </w:pPr>
  </w:style>
  <w:style w:type="paragraph" w:customStyle="1" w:styleId="Nagwektabeli">
    <w:name w:val="Nagłówek tabeli"/>
    <w:basedOn w:val="Zawartotabeli"/>
    <w:rsid w:val="000E2FF5"/>
    <w:pPr>
      <w:jc w:val="center"/>
    </w:pPr>
    <w:rPr>
      <w:b/>
      <w:bCs/>
    </w:rPr>
  </w:style>
  <w:style w:type="paragraph" w:styleId="Nagwek">
    <w:name w:val="header"/>
    <w:basedOn w:val="Normalny"/>
    <w:rsid w:val="000E2FF5"/>
    <w:pPr>
      <w:suppressLineNumbers/>
      <w:tabs>
        <w:tab w:val="center" w:pos="4819"/>
        <w:tab w:val="right" w:pos="9638"/>
      </w:tabs>
    </w:pPr>
  </w:style>
  <w:style w:type="character" w:styleId="Odwoaniedokomentarza">
    <w:name w:val="annotation reference"/>
    <w:basedOn w:val="Domylnaczcionkaakapitu"/>
    <w:uiPriority w:val="99"/>
    <w:semiHidden/>
    <w:unhideWhenUsed/>
    <w:rsid w:val="00E13757"/>
    <w:rPr>
      <w:sz w:val="16"/>
      <w:szCs w:val="16"/>
    </w:rPr>
  </w:style>
  <w:style w:type="paragraph" w:styleId="Tekstkomentarza">
    <w:name w:val="annotation text"/>
    <w:basedOn w:val="Normalny"/>
    <w:link w:val="TekstkomentarzaZnak"/>
    <w:uiPriority w:val="99"/>
    <w:semiHidden/>
    <w:unhideWhenUsed/>
    <w:rsid w:val="00E13757"/>
    <w:rPr>
      <w:sz w:val="20"/>
      <w:szCs w:val="20"/>
    </w:rPr>
  </w:style>
  <w:style w:type="character" w:customStyle="1" w:styleId="TekstkomentarzaZnak">
    <w:name w:val="Tekst komentarza Znak"/>
    <w:basedOn w:val="Domylnaczcionkaakapitu"/>
    <w:link w:val="Tekstkomentarza"/>
    <w:uiPriority w:val="99"/>
    <w:semiHidden/>
    <w:rsid w:val="00E13757"/>
    <w:rPr>
      <w:lang w:eastAsia="ar-SA"/>
    </w:rPr>
  </w:style>
  <w:style w:type="paragraph" w:styleId="Tematkomentarza">
    <w:name w:val="annotation subject"/>
    <w:basedOn w:val="Tekstkomentarza"/>
    <w:next w:val="Tekstkomentarza"/>
    <w:link w:val="TematkomentarzaZnak"/>
    <w:uiPriority w:val="99"/>
    <w:semiHidden/>
    <w:unhideWhenUsed/>
    <w:rsid w:val="00E13757"/>
    <w:rPr>
      <w:b/>
      <w:bCs/>
    </w:rPr>
  </w:style>
  <w:style w:type="character" w:customStyle="1" w:styleId="TematkomentarzaZnak">
    <w:name w:val="Temat komentarza Znak"/>
    <w:basedOn w:val="TekstkomentarzaZnak"/>
    <w:link w:val="Tematkomentarza"/>
    <w:uiPriority w:val="99"/>
    <w:semiHidden/>
    <w:rsid w:val="00E13757"/>
    <w:rPr>
      <w:b/>
      <w:bCs/>
      <w:lang w:eastAsia="ar-SA"/>
    </w:rPr>
  </w:style>
  <w:style w:type="character" w:styleId="Hipercze">
    <w:name w:val="Hyperlink"/>
    <w:basedOn w:val="Domylnaczcionkaakapitu"/>
    <w:uiPriority w:val="99"/>
    <w:unhideWhenUsed/>
    <w:rsid w:val="00CF331D"/>
    <w:rPr>
      <w:color w:val="0000FF" w:themeColor="hyperlink"/>
      <w:u w:val="single"/>
    </w:rPr>
  </w:style>
  <w:style w:type="paragraph" w:styleId="Poprawka">
    <w:name w:val="Revision"/>
    <w:hidden/>
    <w:uiPriority w:val="99"/>
    <w:semiHidden/>
    <w:rsid w:val="00595BEE"/>
    <w:rPr>
      <w:sz w:val="24"/>
      <w:szCs w:val="24"/>
      <w:lang w:eastAsia="ar-SA"/>
    </w:rPr>
  </w:style>
  <w:style w:type="paragraph" w:styleId="Tekstprzypisukocowego">
    <w:name w:val="endnote text"/>
    <w:basedOn w:val="Normalny"/>
    <w:link w:val="TekstprzypisukocowegoZnak"/>
    <w:uiPriority w:val="99"/>
    <w:semiHidden/>
    <w:unhideWhenUsed/>
    <w:rsid w:val="00D75BC1"/>
    <w:rPr>
      <w:sz w:val="20"/>
      <w:szCs w:val="20"/>
    </w:rPr>
  </w:style>
  <w:style w:type="character" w:customStyle="1" w:styleId="TekstprzypisukocowegoZnak">
    <w:name w:val="Tekst przypisu końcowego Znak"/>
    <w:basedOn w:val="Domylnaczcionkaakapitu"/>
    <w:link w:val="Tekstprzypisukocowego"/>
    <w:uiPriority w:val="99"/>
    <w:semiHidden/>
    <w:rsid w:val="00D75BC1"/>
    <w:rPr>
      <w:lang w:eastAsia="ar-SA"/>
    </w:rPr>
  </w:style>
  <w:style w:type="character" w:styleId="Odwoanieprzypisukocowego">
    <w:name w:val="endnote reference"/>
    <w:basedOn w:val="Domylnaczcionkaakapitu"/>
    <w:uiPriority w:val="99"/>
    <w:semiHidden/>
    <w:unhideWhenUsed/>
    <w:rsid w:val="00D75B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75546">
      <w:bodyDiv w:val="1"/>
      <w:marLeft w:val="0"/>
      <w:marRight w:val="0"/>
      <w:marTop w:val="0"/>
      <w:marBottom w:val="0"/>
      <w:divBdr>
        <w:top w:val="none" w:sz="0" w:space="0" w:color="auto"/>
        <w:left w:val="none" w:sz="0" w:space="0" w:color="auto"/>
        <w:bottom w:val="none" w:sz="0" w:space="0" w:color="auto"/>
        <w:right w:val="none" w:sz="0" w:space="0" w:color="auto"/>
      </w:divBdr>
      <w:divsChild>
        <w:div w:id="73011496">
          <w:marLeft w:val="0"/>
          <w:marRight w:val="0"/>
          <w:marTop w:val="0"/>
          <w:marBottom w:val="0"/>
          <w:divBdr>
            <w:top w:val="none" w:sz="0" w:space="0" w:color="auto"/>
            <w:left w:val="none" w:sz="0" w:space="0" w:color="auto"/>
            <w:bottom w:val="none" w:sz="0" w:space="0" w:color="auto"/>
            <w:right w:val="none" w:sz="0" w:space="0" w:color="auto"/>
          </w:divBdr>
        </w:div>
        <w:div w:id="574123979">
          <w:marLeft w:val="0"/>
          <w:marRight w:val="0"/>
          <w:marTop w:val="0"/>
          <w:marBottom w:val="0"/>
          <w:divBdr>
            <w:top w:val="none" w:sz="0" w:space="0" w:color="auto"/>
            <w:left w:val="none" w:sz="0" w:space="0" w:color="auto"/>
            <w:bottom w:val="none" w:sz="0" w:space="0" w:color="auto"/>
            <w:right w:val="none" w:sz="0" w:space="0" w:color="auto"/>
          </w:divBdr>
        </w:div>
        <w:div w:id="1161191988">
          <w:marLeft w:val="0"/>
          <w:marRight w:val="0"/>
          <w:marTop w:val="0"/>
          <w:marBottom w:val="0"/>
          <w:divBdr>
            <w:top w:val="none" w:sz="0" w:space="0" w:color="auto"/>
            <w:left w:val="none" w:sz="0" w:space="0" w:color="auto"/>
            <w:bottom w:val="none" w:sz="0" w:space="0" w:color="auto"/>
            <w:right w:val="none" w:sz="0" w:space="0" w:color="auto"/>
          </w:divBdr>
        </w:div>
        <w:div w:id="1203203748">
          <w:marLeft w:val="0"/>
          <w:marRight w:val="0"/>
          <w:marTop w:val="0"/>
          <w:marBottom w:val="0"/>
          <w:divBdr>
            <w:top w:val="none" w:sz="0" w:space="0" w:color="auto"/>
            <w:left w:val="none" w:sz="0" w:space="0" w:color="auto"/>
            <w:bottom w:val="none" w:sz="0" w:space="0" w:color="auto"/>
            <w:right w:val="none" w:sz="0" w:space="0" w:color="auto"/>
          </w:divBdr>
        </w:div>
        <w:div w:id="2017801637">
          <w:marLeft w:val="0"/>
          <w:marRight w:val="0"/>
          <w:marTop w:val="0"/>
          <w:marBottom w:val="0"/>
          <w:divBdr>
            <w:top w:val="none" w:sz="0" w:space="0" w:color="auto"/>
            <w:left w:val="none" w:sz="0" w:space="0" w:color="auto"/>
            <w:bottom w:val="none" w:sz="0" w:space="0" w:color="auto"/>
            <w:right w:val="none" w:sz="0" w:space="0" w:color="auto"/>
          </w:divBdr>
        </w:div>
        <w:div w:id="2025784534">
          <w:marLeft w:val="0"/>
          <w:marRight w:val="0"/>
          <w:marTop w:val="0"/>
          <w:marBottom w:val="0"/>
          <w:divBdr>
            <w:top w:val="none" w:sz="0" w:space="0" w:color="auto"/>
            <w:left w:val="none" w:sz="0" w:space="0" w:color="auto"/>
            <w:bottom w:val="none" w:sz="0" w:space="0" w:color="auto"/>
            <w:right w:val="none" w:sz="0" w:space="0" w:color="auto"/>
          </w:divBdr>
        </w:div>
        <w:div w:id="2026396138">
          <w:marLeft w:val="0"/>
          <w:marRight w:val="0"/>
          <w:marTop w:val="0"/>
          <w:marBottom w:val="0"/>
          <w:divBdr>
            <w:top w:val="none" w:sz="0" w:space="0" w:color="auto"/>
            <w:left w:val="none" w:sz="0" w:space="0" w:color="auto"/>
            <w:bottom w:val="none" w:sz="0" w:space="0" w:color="auto"/>
            <w:right w:val="none" w:sz="0" w:space="0" w:color="auto"/>
          </w:divBdr>
        </w:div>
      </w:divsChild>
    </w:div>
    <w:div w:id="895092330">
      <w:bodyDiv w:val="1"/>
      <w:marLeft w:val="0"/>
      <w:marRight w:val="0"/>
      <w:marTop w:val="0"/>
      <w:marBottom w:val="0"/>
      <w:divBdr>
        <w:top w:val="none" w:sz="0" w:space="0" w:color="auto"/>
        <w:left w:val="none" w:sz="0" w:space="0" w:color="auto"/>
        <w:bottom w:val="none" w:sz="0" w:space="0" w:color="auto"/>
        <w:right w:val="none" w:sz="0" w:space="0" w:color="auto"/>
      </w:divBdr>
      <w:divsChild>
        <w:div w:id="1435052815">
          <w:marLeft w:val="0"/>
          <w:marRight w:val="0"/>
          <w:marTop w:val="12"/>
          <w:marBottom w:val="0"/>
          <w:divBdr>
            <w:top w:val="none" w:sz="0" w:space="0" w:color="auto"/>
            <w:left w:val="none" w:sz="0" w:space="0" w:color="auto"/>
            <w:bottom w:val="none" w:sz="0" w:space="0" w:color="auto"/>
            <w:right w:val="none" w:sz="0" w:space="0" w:color="auto"/>
          </w:divBdr>
          <w:divsChild>
            <w:div w:id="1247808632">
              <w:marLeft w:val="0"/>
              <w:marRight w:val="0"/>
              <w:marTop w:val="0"/>
              <w:marBottom w:val="0"/>
              <w:divBdr>
                <w:top w:val="none" w:sz="0" w:space="0" w:color="auto"/>
                <w:left w:val="none" w:sz="0" w:space="0" w:color="auto"/>
                <w:bottom w:val="none" w:sz="0" w:space="0" w:color="auto"/>
                <w:right w:val="none" w:sz="0" w:space="0" w:color="auto"/>
              </w:divBdr>
              <w:divsChild>
                <w:div w:id="366610301">
                  <w:marLeft w:val="0"/>
                  <w:marRight w:val="0"/>
                  <w:marTop w:val="0"/>
                  <w:marBottom w:val="0"/>
                  <w:divBdr>
                    <w:top w:val="none" w:sz="0" w:space="0" w:color="auto"/>
                    <w:left w:val="none" w:sz="0" w:space="0" w:color="auto"/>
                    <w:bottom w:val="none" w:sz="0" w:space="0" w:color="auto"/>
                    <w:right w:val="none" w:sz="0" w:space="0" w:color="auto"/>
                  </w:divBdr>
                </w:div>
                <w:div w:id="480973897">
                  <w:marLeft w:val="0"/>
                  <w:marRight w:val="0"/>
                  <w:marTop w:val="0"/>
                  <w:marBottom w:val="0"/>
                  <w:divBdr>
                    <w:top w:val="none" w:sz="0" w:space="0" w:color="auto"/>
                    <w:left w:val="none" w:sz="0" w:space="0" w:color="auto"/>
                    <w:bottom w:val="none" w:sz="0" w:space="0" w:color="auto"/>
                    <w:right w:val="none" w:sz="0" w:space="0" w:color="auto"/>
                  </w:divBdr>
                </w:div>
                <w:div w:id="516578208">
                  <w:marLeft w:val="0"/>
                  <w:marRight w:val="0"/>
                  <w:marTop w:val="0"/>
                  <w:marBottom w:val="0"/>
                  <w:divBdr>
                    <w:top w:val="none" w:sz="0" w:space="0" w:color="auto"/>
                    <w:left w:val="none" w:sz="0" w:space="0" w:color="auto"/>
                    <w:bottom w:val="none" w:sz="0" w:space="0" w:color="auto"/>
                    <w:right w:val="none" w:sz="0" w:space="0" w:color="auto"/>
                  </w:divBdr>
                </w:div>
                <w:div w:id="673147722">
                  <w:marLeft w:val="0"/>
                  <w:marRight w:val="0"/>
                  <w:marTop w:val="0"/>
                  <w:marBottom w:val="0"/>
                  <w:divBdr>
                    <w:top w:val="none" w:sz="0" w:space="0" w:color="auto"/>
                    <w:left w:val="none" w:sz="0" w:space="0" w:color="auto"/>
                    <w:bottom w:val="none" w:sz="0" w:space="0" w:color="auto"/>
                    <w:right w:val="none" w:sz="0" w:space="0" w:color="auto"/>
                  </w:divBdr>
                </w:div>
                <w:div w:id="810750422">
                  <w:marLeft w:val="0"/>
                  <w:marRight w:val="0"/>
                  <w:marTop w:val="0"/>
                  <w:marBottom w:val="0"/>
                  <w:divBdr>
                    <w:top w:val="none" w:sz="0" w:space="0" w:color="auto"/>
                    <w:left w:val="none" w:sz="0" w:space="0" w:color="auto"/>
                    <w:bottom w:val="none" w:sz="0" w:space="0" w:color="auto"/>
                    <w:right w:val="none" w:sz="0" w:space="0" w:color="auto"/>
                  </w:divBdr>
                </w:div>
                <w:div w:id="898128584">
                  <w:marLeft w:val="0"/>
                  <w:marRight w:val="0"/>
                  <w:marTop w:val="0"/>
                  <w:marBottom w:val="0"/>
                  <w:divBdr>
                    <w:top w:val="none" w:sz="0" w:space="0" w:color="auto"/>
                    <w:left w:val="none" w:sz="0" w:space="0" w:color="auto"/>
                    <w:bottom w:val="none" w:sz="0" w:space="0" w:color="auto"/>
                    <w:right w:val="none" w:sz="0" w:space="0" w:color="auto"/>
                  </w:divBdr>
                </w:div>
                <w:div w:id="1107235941">
                  <w:marLeft w:val="0"/>
                  <w:marRight w:val="0"/>
                  <w:marTop w:val="0"/>
                  <w:marBottom w:val="0"/>
                  <w:divBdr>
                    <w:top w:val="none" w:sz="0" w:space="0" w:color="auto"/>
                    <w:left w:val="none" w:sz="0" w:space="0" w:color="auto"/>
                    <w:bottom w:val="none" w:sz="0" w:space="0" w:color="auto"/>
                    <w:right w:val="none" w:sz="0" w:space="0" w:color="auto"/>
                  </w:divBdr>
                </w:div>
                <w:div w:id="1331640127">
                  <w:marLeft w:val="0"/>
                  <w:marRight w:val="0"/>
                  <w:marTop w:val="0"/>
                  <w:marBottom w:val="0"/>
                  <w:divBdr>
                    <w:top w:val="none" w:sz="0" w:space="0" w:color="auto"/>
                    <w:left w:val="none" w:sz="0" w:space="0" w:color="auto"/>
                    <w:bottom w:val="none" w:sz="0" w:space="0" w:color="auto"/>
                    <w:right w:val="none" w:sz="0" w:space="0" w:color="auto"/>
                  </w:divBdr>
                </w:div>
                <w:div w:id="1846479032">
                  <w:marLeft w:val="0"/>
                  <w:marRight w:val="0"/>
                  <w:marTop w:val="0"/>
                  <w:marBottom w:val="0"/>
                  <w:divBdr>
                    <w:top w:val="none" w:sz="0" w:space="0" w:color="auto"/>
                    <w:left w:val="none" w:sz="0" w:space="0" w:color="auto"/>
                    <w:bottom w:val="none" w:sz="0" w:space="0" w:color="auto"/>
                    <w:right w:val="none" w:sz="0" w:space="0" w:color="auto"/>
                  </w:divBdr>
                </w:div>
                <w:div w:id="1961105536">
                  <w:marLeft w:val="0"/>
                  <w:marRight w:val="0"/>
                  <w:marTop w:val="0"/>
                  <w:marBottom w:val="0"/>
                  <w:divBdr>
                    <w:top w:val="none" w:sz="0" w:space="0" w:color="auto"/>
                    <w:left w:val="none" w:sz="0" w:space="0" w:color="auto"/>
                    <w:bottom w:val="none" w:sz="0" w:space="0" w:color="auto"/>
                    <w:right w:val="none" w:sz="0" w:space="0" w:color="auto"/>
                  </w:divBdr>
                </w:div>
                <w:div w:id="2035613919">
                  <w:marLeft w:val="0"/>
                  <w:marRight w:val="0"/>
                  <w:marTop w:val="0"/>
                  <w:marBottom w:val="0"/>
                  <w:divBdr>
                    <w:top w:val="none" w:sz="0" w:space="0" w:color="auto"/>
                    <w:left w:val="none" w:sz="0" w:space="0" w:color="auto"/>
                    <w:bottom w:val="none" w:sz="0" w:space="0" w:color="auto"/>
                    <w:right w:val="none" w:sz="0" w:space="0" w:color="auto"/>
                  </w:divBdr>
                </w:div>
                <w:div w:id="2059820056">
                  <w:marLeft w:val="0"/>
                  <w:marRight w:val="0"/>
                  <w:marTop w:val="0"/>
                  <w:marBottom w:val="0"/>
                  <w:divBdr>
                    <w:top w:val="none" w:sz="0" w:space="0" w:color="auto"/>
                    <w:left w:val="none" w:sz="0" w:space="0" w:color="auto"/>
                    <w:bottom w:val="none" w:sz="0" w:space="0" w:color="auto"/>
                    <w:right w:val="none" w:sz="0" w:space="0" w:color="auto"/>
                  </w:divBdr>
                </w:div>
                <w:div w:id="210124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105562">
      <w:bodyDiv w:val="1"/>
      <w:marLeft w:val="0"/>
      <w:marRight w:val="0"/>
      <w:marTop w:val="0"/>
      <w:marBottom w:val="0"/>
      <w:divBdr>
        <w:top w:val="none" w:sz="0" w:space="0" w:color="auto"/>
        <w:left w:val="none" w:sz="0" w:space="0" w:color="auto"/>
        <w:bottom w:val="none" w:sz="0" w:space="0" w:color="auto"/>
        <w:right w:val="none" w:sz="0" w:space="0" w:color="auto"/>
      </w:divBdr>
      <w:divsChild>
        <w:div w:id="537401802">
          <w:marLeft w:val="0"/>
          <w:marRight w:val="0"/>
          <w:marTop w:val="0"/>
          <w:marBottom w:val="0"/>
          <w:divBdr>
            <w:top w:val="none" w:sz="0" w:space="0" w:color="auto"/>
            <w:left w:val="none" w:sz="0" w:space="0" w:color="auto"/>
            <w:bottom w:val="none" w:sz="0" w:space="0" w:color="auto"/>
            <w:right w:val="none" w:sz="0" w:space="0" w:color="auto"/>
          </w:divBdr>
        </w:div>
        <w:div w:id="769276257">
          <w:marLeft w:val="0"/>
          <w:marRight w:val="0"/>
          <w:marTop w:val="0"/>
          <w:marBottom w:val="0"/>
          <w:divBdr>
            <w:top w:val="none" w:sz="0" w:space="0" w:color="auto"/>
            <w:left w:val="none" w:sz="0" w:space="0" w:color="auto"/>
            <w:bottom w:val="none" w:sz="0" w:space="0" w:color="auto"/>
            <w:right w:val="none" w:sz="0" w:space="0" w:color="auto"/>
          </w:divBdr>
        </w:div>
        <w:div w:id="1157454397">
          <w:marLeft w:val="0"/>
          <w:marRight w:val="0"/>
          <w:marTop w:val="0"/>
          <w:marBottom w:val="0"/>
          <w:divBdr>
            <w:top w:val="none" w:sz="0" w:space="0" w:color="auto"/>
            <w:left w:val="none" w:sz="0" w:space="0" w:color="auto"/>
            <w:bottom w:val="none" w:sz="0" w:space="0" w:color="auto"/>
            <w:right w:val="none" w:sz="0" w:space="0" w:color="auto"/>
          </w:divBdr>
        </w:div>
        <w:div w:id="1238130358">
          <w:marLeft w:val="0"/>
          <w:marRight w:val="0"/>
          <w:marTop w:val="0"/>
          <w:marBottom w:val="0"/>
          <w:divBdr>
            <w:top w:val="none" w:sz="0" w:space="0" w:color="auto"/>
            <w:left w:val="none" w:sz="0" w:space="0" w:color="auto"/>
            <w:bottom w:val="none" w:sz="0" w:space="0" w:color="auto"/>
            <w:right w:val="none" w:sz="0" w:space="0" w:color="auto"/>
          </w:divBdr>
        </w:div>
        <w:div w:id="1315836124">
          <w:marLeft w:val="0"/>
          <w:marRight w:val="0"/>
          <w:marTop w:val="0"/>
          <w:marBottom w:val="0"/>
          <w:divBdr>
            <w:top w:val="none" w:sz="0" w:space="0" w:color="auto"/>
            <w:left w:val="none" w:sz="0" w:space="0" w:color="auto"/>
            <w:bottom w:val="none" w:sz="0" w:space="0" w:color="auto"/>
            <w:right w:val="none" w:sz="0" w:space="0" w:color="auto"/>
          </w:divBdr>
        </w:div>
        <w:div w:id="1603763047">
          <w:marLeft w:val="0"/>
          <w:marRight w:val="0"/>
          <w:marTop w:val="0"/>
          <w:marBottom w:val="0"/>
          <w:divBdr>
            <w:top w:val="none" w:sz="0" w:space="0" w:color="auto"/>
            <w:left w:val="none" w:sz="0" w:space="0" w:color="auto"/>
            <w:bottom w:val="none" w:sz="0" w:space="0" w:color="auto"/>
            <w:right w:val="none" w:sz="0" w:space="0" w:color="auto"/>
          </w:divBdr>
        </w:div>
        <w:div w:id="1891771803">
          <w:marLeft w:val="0"/>
          <w:marRight w:val="0"/>
          <w:marTop w:val="0"/>
          <w:marBottom w:val="0"/>
          <w:divBdr>
            <w:top w:val="none" w:sz="0" w:space="0" w:color="auto"/>
            <w:left w:val="none" w:sz="0" w:space="0" w:color="auto"/>
            <w:bottom w:val="none" w:sz="0" w:space="0" w:color="auto"/>
            <w:right w:val="none" w:sz="0" w:space="0" w:color="auto"/>
          </w:divBdr>
        </w:div>
      </w:divsChild>
    </w:div>
    <w:div w:id="1558122525">
      <w:bodyDiv w:val="1"/>
      <w:marLeft w:val="0"/>
      <w:marRight w:val="0"/>
      <w:marTop w:val="0"/>
      <w:marBottom w:val="0"/>
      <w:divBdr>
        <w:top w:val="none" w:sz="0" w:space="0" w:color="auto"/>
        <w:left w:val="none" w:sz="0" w:space="0" w:color="auto"/>
        <w:bottom w:val="none" w:sz="0" w:space="0" w:color="auto"/>
        <w:right w:val="none" w:sz="0" w:space="0" w:color="auto"/>
      </w:divBdr>
      <w:divsChild>
        <w:div w:id="307055213">
          <w:marLeft w:val="0"/>
          <w:marRight w:val="0"/>
          <w:marTop w:val="0"/>
          <w:marBottom w:val="0"/>
          <w:divBdr>
            <w:top w:val="none" w:sz="0" w:space="0" w:color="auto"/>
            <w:left w:val="none" w:sz="0" w:space="0" w:color="auto"/>
            <w:bottom w:val="none" w:sz="0" w:space="0" w:color="auto"/>
            <w:right w:val="none" w:sz="0" w:space="0" w:color="auto"/>
          </w:divBdr>
        </w:div>
        <w:div w:id="1398088788">
          <w:marLeft w:val="0"/>
          <w:marRight w:val="0"/>
          <w:marTop w:val="0"/>
          <w:marBottom w:val="0"/>
          <w:divBdr>
            <w:top w:val="none" w:sz="0" w:space="0" w:color="auto"/>
            <w:left w:val="none" w:sz="0" w:space="0" w:color="auto"/>
            <w:bottom w:val="none" w:sz="0" w:space="0" w:color="auto"/>
            <w:right w:val="none" w:sz="0" w:space="0" w:color="auto"/>
          </w:divBdr>
        </w:div>
        <w:div w:id="1010109510">
          <w:marLeft w:val="0"/>
          <w:marRight w:val="0"/>
          <w:marTop w:val="0"/>
          <w:marBottom w:val="0"/>
          <w:divBdr>
            <w:top w:val="none" w:sz="0" w:space="0" w:color="auto"/>
            <w:left w:val="none" w:sz="0" w:space="0" w:color="auto"/>
            <w:bottom w:val="none" w:sz="0" w:space="0" w:color="auto"/>
            <w:right w:val="none" w:sz="0" w:space="0" w:color="auto"/>
          </w:divBdr>
        </w:div>
      </w:divsChild>
    </w:div>
    <w:div w:id="1797480712">
      <w:bodyDiv w:val="1"/>
      <w:marLeft w:val="0"/>
      <w:marRight w:val="0"/>
      <w:marTop w:val="0"/>
      <w:marBottom w:val="0"/>
      <w:divBdr>
        <w:top w:val="none" w:sz="0" w:space="0" w:color="auto"/>
        <w:left w:val="none" w:sz="0" w:space="0" w:color="auto"/>
        <w:bottom w:val="none" w:sz="0" w:space="0" w:color="auto"/>
        <w:right w:val="none" w:sz="0" w:space="0" w:color="auto"/>
      </w:divBdr>
    </w:div>
    <w:div w:id="2142766273">
      <w:bodyDiv w:val="1"/>
      <w:marLeft w:val="0"/>
      <w:marRight w:val="0"/>
      <w:marTop w:val="0"/>
      <w:marBottom w:val="0"/>
      <w:divBdr>
        <w:top w:val="none" w:sz="0" w:space="0" w:color="auto"/>
        <w:left w:val="none" w:sz="0" w:space="0" w:color="auto"/>
        <w:bottom w:val="none" w:sz="0" w:space="0" w:color="auto"/>
        <w:right w:val="none" w:sz="0" w:space="0" w:color="auto"/>
      </w:divBdr>
      <w:divsChild>
        <w:div w:id="319121230">
          <w:marLeft w:val="0"/>
          <w:marRight w:val="0"/>
          <w:marTop w:val="0"/>
          <w:marBottom w:val="0"/>
          <w:divBdr>
            <w:top w:val="none" w:sz="0" w:space="0" w:color="auto"/>
            <w:left w:val="none" w:sz="0" w:space="0" w:color="auto"/>
            <w:bottom w:val="none" w:sz="0" w:space="0" w:color="auto"/>
            <w:right w:val="none" w:sz="0" w:space="0" w:color="auto"/>
          </w:divBdr>
        </w:div>
        <w:div w:id="781143688">
          <w:marLeft w:val="0"/>
          <w:marRight w:val="0"/>
          <w:marTop w:val="0"/>
          <w:marBottom w:val="0"/>
          <w:divBdr>
            <w:top w:val="none" w:sz="0" w:space="0" w:color="auto"/>
            <w:left w:val="none" w:sz="0" w:space="0" w:color="auto"/>
            <w:bottom w:val="none" w:sz="0" w:space="0" w:color="auto"/>
            <w:right w:val="none" w:sz="0" w:space="0" w:color="auto"/>
          </w:divBdr>
        </w:div>
        <w:div w:id="1096826515">
          <w:marLeft w:val="0"/>
          <w:marRight w:val="0"/>
          <w:marTop w:val="0"/>
          <w:marBottom w:val="0"/>
          <w:divBdr>
            <w:top w:val="none" w:sz="0" w:space="0" w:color="auto"/>
            <w:left w:val="none" w:sz="0" w:space="0" w:color="auto"/>
            <w:bottom w:val="none" w:sz="0" w:space="0" w:color="auto"/>
            <w:right w:val="none" w:sz="0" w:space="0" w:color="auto"/>
          </w:divBdr>
        </w:div>
        <w:div w:id="1169172002">
          <w:marLeft w:val="0"/>
          <w:marRight w:val="0"/>
          <w:marTop w:val="0"/>
          <w:marBottom w:val="0"/>
          <w:divBdr>
            <w:top w:val="none" w:sz="0" w:space="0" w:color="auto"/>
            <w:left w:val="none" w:sz="0" w:space="0" w:color="auto"/>
            <w:bottom w:val="none" w:sz="0" w:space="0" w:color="auto"/>
            <w:right w:val="none" w:sz="0" w:space="0" w:color="auto"/>
          </w:divBdr>
        </w:div>
        <w:div w:id="1581862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B3635-A996-47E3-AEE5-07C291D77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4709</Words>
  <Characters>28256</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SZ. Ziegler</dc:creator>
  <cp:lastModifiedBy>Wojciech Okrągły</cp:lastModifiedBy>
  <cp:revision>2</cp:revision>
  <cp:lastPrinted>2022-01-14T12:20:00Z</cp:lastPrinted>
  <dcterms:created xsi:type="dcterms:W3CDTF">2022-01-21T09:20:00Z</dcterms:created>
  <dcterms:modified xsi:type="dcterms:W3CDTF">2022-01-21T09:20:00Z</dcterms:modified>
</cp:coreProperties>
</file>